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ECE7" w14:textId="77777777" w:rsidR="00353C8A" w:rsidRPr="00B23F14" w:rsidRDefault="00353C8A" w:rsidP="00B23F14">
      <w:pPr>
        <w:spacing w:line="276" w:lineRule="auto"/>
        <w:rPr>
          <w:rFonts w:ascii="Arial" w:hAnsi="Arial" w:cs="Arial"/>
          <w:b/>
        </w:rPr>
      </w:pPr>
    </w:p>
    <w:p w14:paraId="66204584" w14:textId="77777777" w:rsidR="00353C8A" w:rsidRPr="00B23F14" w:rsidRDefault="00353C8A" w:rsidP="00B23F14">
      <w:pPr>
        <w:spacing w:line="276" w:lineRule="auto"/>
        <w:rPr>
          <w:rFonts w:ascii="Arial" w:hAnsi="Arial" w:cs="Arial"/>
        </w:rPr>
      </w:pPr>
    </w:p>
    <w:p w14:paraId="7F17C37F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</w:p>
    <w:p w14:paraId="4DB3EA94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  <w:r w:rsidRPr="00B23F14">
        <w:rPr>
          <w:rFonts w:ascii="Arial" w:eastAsia="Times New Roman" w:hAnsi="Arial" w:cs="Arial"/>
        </w:rPr>
        <w:t>…............................................................</w:t>
      </w:r>
    </w:p>
    <w:p w14:paraId="0A3B0AF5" w14:textId="77777777" w:rsidR="00353C8A" w:rsidRPr="00B23F14" w:rsidRDefault="00353C8A" w:rsidP="00B23F14">
      <w:pPr>
        <w:spacing w:line="276" w:lineRule="auto"/>
        <w:rPr>
          <w:rFonts w:ascii="Arial" w:hAnsi="Arial" w:cs="Arial"/>
          <w:i/>
          <w:iCs/>
        </w:rPr>
      </w:pPr>
    </w:p>
    <w:p w14:paraId="16200EA8" w14:textId="77777777" w:rsidR="00353C8A" w:rsidRPr="00B23F14" w:rsidRDefault="00353C8A" w:rsidP="00B23F14">
      <w:pPr>
        <w:spacing w:line="276" w:lineRule="auto"/>
        <w:rPr>
          <w:rFonts w:ascii="Arial" w:hAnsi="Arial" w:cs="Arial"/>
        </w:rPr>
      </w:pPr>
    </w:p>
    <w:p w14:paraId="66DEF89A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  <w:r w:rsidRPr="00B23F14">
        <w:rPr>
          <w:rFonts w:ascii="Arial" w:eastAsia="Times New Roman" w:hAnsi="Arial" w:cs="Arial"/>
        </w:rPr>
        <w:t>Zamawiający:</w:t>
      </w:r>
    </w:p>
    <w:p w14:paraId="12F42748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</w:p>
    <w:p w14:paraId="3B93A7E2" w14:textId="77777777" w:rsidR="00353C8A" w:rsidRPr="00B23F14" w:rsidRDefault="00353C8A" w:rsidP="00B23F14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B23F14">
        <w:rPr>
          <w:rFonts w:ascii="Arial" w:eastAsia="Times New Roman" w:hAnsi="Arial" w:cs="Arial"/>
          <w:b/>
        </w:rPr>
        <w:t>GMINA TARNOWSKIE GÓRY</w:t>
      </w:r>
    </w:p>
    <w:p w14:paraId="2A9C61D1" w14:textId="77777777" w:rsidR="00353C8A" w:rsidRPr="00B23F14" w:rsidRDefault="00353C8A" w:rsidP="00B23F14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B23F14">
        <w:rPr>
          <w:rFonts w:ascii="Arial" w:eastAsia="Times New Roman" w:hAnsi="Arial" w:cs="Arial"/>
          <w:b/>
        </w:rPr>
        <w:t>MIEJSKI OŚRODEK POMOCY SPOŁECZNEJ</w:t>
      </w:r>
    </w:p>
    <w:p w14:paraId="4C616B29" w14:textId="77777777" w:rsidR="00353C8A" w:rsidRPr="00B23F14" w:rsidRDefault="00353C8A" w:rsidP="00B23F14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B23F14">
        <w:rPr>
          <w:rFonts w:ascii="Arial" w:eastAsia="Times New Roman" w:hAnsi="Arial" w:cs="Arial"/>
          <w:b/>
        </w:rPr>
        <w:t>ul. JANASA 9</w:t>
      </w:r>
    </w:p>
    <w:p w14:paraId="5058F4BC" w14:textId="77777777" w:rsidR="00353C8A" w:rsidRPr="00B23F14" w:rsidRDefault="00353C8A" w:rsidP="00B23F14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B23F14">
        <w:rPr>
          <w:rFonts w:ascii="Arial" w:eastAsia="Times New Roman" w:hAnsi="Arial" w:cs="Arial"/>
          <w:b/>
        </w:rPr>
        <w:t>42-612</w:t>
      </w:r>
      <w:r w:rsidRPr="00B23F14">
        <w:rPr>
          <w:rFonts w:ascii="Arial" w:eastAsia="Arial" w:hAnsi="Arial" w:cs="Arial"/>
          <w:b/>
        </w:rPr>
        <w:t xml:space="preserve"> </w:t>
      </w:r>
      <w:r w:rsidRPr="00B23F14">
        <w:rPr>
          <w:rFonts w:ascii="Arial" w:hAnsi="Arial" w:cs="Arial"/>
          <w:b/>
        </w:rPr>
        <w:t>TARNOWSKIE</w:t>
      </w:r>
      <w:r w:rsidRPr="00B23F14">
        <w:rPr>
          <w:rFonts w:ascii="Arial" w:eastAsia="Arial" w:hAnsi="Arial" w:cs="Arial"/>
          <w:b/>
        </w:rPr>
        <w:t xml:space="preserve"> </w:t>
      </w:r>
      <w:r w:rsidRPr="00B23F14">
        <w:rPr>
          <w:rFonts w:ascii="Arial" w:hAnsi="Arial" w:cs="Arial"/>
          <w:b/>
        </w:rPr>
        <w:t>GÓRY</w:t>
      </w:r>
    </w:p>
    <w:p w14:paraId="7FB1BF43" w14:textId="2C647058" w:rsidR="00353C8A" w:rsidRPr="00B23F14" w:rsidRDefault="00884F2B" w:rsidP="00B23F14">
      <w:pPr>
        <w:tabs>
          <w:tab w:val="left" w:pos="7725"/>
        </w:tabs>
        <w:spacing w:line="276" w:lineRule="auto"/>
        <w:rPr>
          <w:rFonts w:ascii="Arial" w:eastAsia="Times New Roman" w:hAnsi="Arial" w:cs="Arial"/>
        </w:rPr>
      </w:pPr>
      <w:r w:rsidRPr="00B23F14">
        <w:rPr>
          <w:rFonts w:ascii="Arial" w:eastAsia="Times New Roman" w:hAnsi="Arial" w:cs="Arial"/>
        </w:rPr>
        <w:tab/>
      </w:r>
    </w:p>
    <w:p w14:paraId="61036DEA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8"/>
      </w:tblGrid>
      <w:tr w:rsidR="00353C8A" w:rsidRPr="00B23F14" w14:paraId="227A3F77" w14:textId="77777777" w:rsidTr="003953F6">
        <w:tc>
          <w:tcPr>
            <w:tcW w:w="10487" w:type="dxa"/>
          </w:tcPr>
          <w:p w14:paraId="5B9C9E85" w14:textId="6F5A0789" w:rsidR="00353C8A" w:rsidRPr="00B23F14" w:rsidRDefault="00353C8A" w:rsidP="00B23F1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3F14">
              <w:rPr>
                <w:rFonts w:ascii="Arial" w:eastAsia="Times New Roman" w:hAnsi="Arial" w:cs="Arial"/>
                <w:b/>
              </w:rPr>
              <w:t>Wykaz</w:t>
            </w:r>
            <w:r w:rsidRPr="00B23F14">
              <w:rPr>
                <w:rFonts w:ascii="Arial" w:eastAsia="Arial" w:hAnsi="Arial" w:cs="Arial"/>
                <w:b/>
              </w:rPr>
              <w:t xml:space="preserve"> </w:t>
            </w:r>
            <w:r w:rsidR="00EA0447" w:rsidRPr="00B23F14">
              <w:rPr>
                <w:rFonts w:ascii="Arial" w:hAnsi="Arial" w:cs="Arial"/>
                <w:b/>
              </w:rPr>
              <w:t>pojazdów</w:t>
            </w:r>
          </w:p>
        </w:tc>
      </w:tr>
    </w:tbl>
    <w:p w14:paraId="46E18854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  <w:b/>
        </w:rPr>
      </w:pPr>
    </w:p>
    <w:p w14:paraId="5537DF06" w14:textId="5C7D509D" w:rsidR="00353C8A" w:rsidRPr="00B23F14" w:rsidRDefault="00353C8A" w:rsidP="00B23F14">
      <w:pPr>
        <w:spacing w:line="276" w:lineRule="auto"/>
        <w:jc w:val="center"/>
        <w:rPr>
          <w:rFonts w:ascii="Arial" w:hAnsi="Arial" w:cs="Arial"/>
        </w:rPr>
      </w:pPr>
      <w:r w:rsidRPr="00B23F14">
        <w:rPr>
          <w:rFonts w:ascii="Arial" w:eastAsia="Times New Roman" w:hAnsi="Arial" w:cs="Arial"/>
        </w:rPr>
        <w:t>Nazwa postępowania:</w:t>
      </w:r>
    </w:p>
    <w:p w14:paraId="5DD46F6C" w14:textId="59951550" w:rsidR="00353C8A" w:rsidRPr="00B23F14" w:rsidRDefault="0057144F" w:rsidP="00B23F14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Świadczenie usługi cateringowej dla Centrum Aktywności Seniorów w 2026 r</w:t>
      </w:r>
      <w:r w:rsidR="00B23F14" w:rsidRPr="001215C3">
        <w:rPr>
          <w:rFonts w:ascii="Arial" w:hAnsi="Arial" w:cs="Arial"/>
          <w:b/>
          <w:bCs/>
        </w:rPr>
        <w:t>.</w:t>
      </w:r>
      <w:r w:rsidR="00B23F14">
        <w:rPr>
          <w:rFonts w:ascii="Arial" w:hAnsi="Arial" w:cs="Arial"/>
          <w:b/>
          <w:bCs/>
        </w:rPr>
        <w:br/>
      </w:r>
      <w:r w:rsidR="00353C8A" w:rsidRPr="00B23F14">
        <w:rPr>
          <w:rFonts w:ascii="Arial" w:eastAsia="Times New Roman" w:hAnsi="Arial" w:cs="Arial"/>
        </w:rPr>
        <w:t>przedkładam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poniższy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wykaz,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dla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celów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potwierdzenia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spełnienia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warunku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udziału</w:t>
      </w:r>
      <w:r w:rsidR="00353C8A" w:rsidRPr="00B23F14">
        <w:rPr>
          <w:rFonts w:ascii="Arial" w:eastAsia="Arial" w:hAnsi="Arial" w:cs="Arial"/>
        </w:rPr>
        <w:t xml:space="preserve"> </w:t>
      </w:r>
      <w:r w:rsidR="00B23F14">
        <w:rPr>
          <w:rFonts w:ascii="Arial" w:eastAsia="Arial" w:hAnsi="Arial" w:cs="Arial"/>
        </w:rPr>
        <w:br/>
      </w:r>
      <w:r w:rsidR="00353C8A" w:rsidRPr="00B23F14">
        <w:rPr>
          <w:rFonts w:ascii="Arial" w:eastAsia="Times New Roman" w:hAnsi="Arial" w:cs="Arial"/>
        </w:rPr>
        <w:t>w</w:t>
      </w:r>
      <w:r w:rsidR="00353C8A" w:rsidRPr="00B23F14">
        <w:rPr>
          <w:rFonts w:ascii="Arial" w:eastAsia="Arial" w:hAnsi="Arial" w:cs="Arial"/>
        </w:rPr>
        <w:t xml:space="preserve"> </w:t>
      </w:r>
      <w:r w:rsidR="00353C8A" w:rsidRPr="00B23F14">
        <w:rPr>
          <w:rFonts w:ascii="Arial" w:hAnsi="Arial" w:cs="Arial"/>
        </w:rPr>
        <w:t>postępowaniu</w:t>
      </w:r>
    </w:p>
    <w:p w14:paraId="2CAEC977" w14:textId="77777777" w:rsidR="001707B3" w:rsidRPr="00B23F14" w:rsidRDefault="001707B3" w:rsidP="00B23F14">
      <w:pPr>
        <w:pStyle w:val="Tekstpodstawowy21"/>
        <w:spacing w:line="276" w:lineRule="auto"/>
        <w:rPr>
          <w:rFonts w:ascii="Arial" w:eastAsia="Times New Roman" w:hAnsi="Arial" w:cs="Arial"/>
          <w:bCs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686"/>
        <w:gridCol w:w="2624"/>
        <w:gridCol w:w="2252"/>
      </w:tblGrid>
      <w:tr w:rsidR="00E151D9" w:rsidRPr="00B23F14" w14:paraId="2BECFBD7" w14:textId="110B5ED3" w:rsidTr="00B23F14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739BCB" w14:textId="77777777" w:rsidR="00E151D9" w:rsidRPr="00B23F14" w:rsidRDefault="00E151D9" w:rsidP="00B23F14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B23F14"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2C921E" w14:textId="77777777" w:rsidR="00E151D9" w:rsidRPr="00B23F14" w:rsidRDefault="00E151D9" w:rsidP="00B23F14">
            <w:pPr>
              <w:pStyle w:val="Tekstpodstawowy21"/>
              <w:snapToGrid w:val="0"/>
              <w:spacing w:after="0" w:line="276" w:lineRule="auto"/>
              <w:rPr>
                <w:rFonts w:ascii="Arial" w:eastAsia="Arial" w:hAnsi="Arial" w:cs="Arial"/>
              </w:rPr>
            </w:pPr>
            <w:r w:rsidRPr="00B23F14">
              <w:rPr>
                <w:rFonts w:ascii="Arial" w:eastAsia="Times New Roman" w:hAnsi="Arial" w:cs="Arial"/>
              </w:rPr>
              <w:t>Nazwa pojazdu</w:t>
            </w:r>
            <w:r w:rsidRPr="00B23F14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EE346F" w14:textId="77777777" w:rsidR="00E151D9" w:rsidRPr="00B23F14" w:rsidRDefault="00E151D9" w:rsidP="00B23F14">
            <w:pPr>
              <w:pStyle w:val="Tekstpodstawowy21"/>
              <w:snapToGrid w:val="0"/>
              <w:spacing w:after="0" w:line="276" w:lineRule="auto"/>
              <w:rPr>
                <w:rFonts w:ascii="Arial" w:hAnsi="Arial" w:cs="Arial"/>
                <w:bCs/>
                <w:iCs/>
              </w:rPr>
            </w:pPr>
            <w:r w:rsidRPr="00B23F14">
              <w:rPr>
                <w:rFonts w:ascii="Arial" w:eastAsia="Times New Roman" w:hAnsi="Arial" w:cs="Arial"/>
                <w:bCs/>
                <w:iCs/>
              </w:rPr>
              <w:t>Data ostatniego badania technicznego pojazdu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416EFC" w14:textId="658C1A54" w:rsidR="00E151D9" w:rsidRPr="00B23F14" w:rsidRDefault="00E151D9" w:rsidP="00B23F14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B23F14">
              <w:rPr>
                <w:rFonts w:ascii="Arial" w:eastAsia="Times New Roman" w:hAnsi="Arial" w:cs="Arial"/>
                <w:bCs/>
                <w:iCs/>
              </w:rPr>
              <w:t>Rodzaj napędu</w:t>
            </w:r>
          </w:p>
        </w:tc>
      </w:tr>
      <w:tr w:rsidR="00E151D9" w:rsidRPr="00B23F14" w14:paraId="2B9F2782" w14:textId="754BAB6F" w:rsidTr="00B23F14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3D8633FB" w14:textId="77777777" w:rsidR="00E151D9" w:rsidRPr="00B23F14" w:rsidRDefault="00E151D9" w:rsidP="00B23F14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B23F14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50BF5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28A5CB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FCC51F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</w:tr>
      <w:tr w:rsidR="00E151D9" w:rsidRPr="00B23F14" w14:paraId="5DFECF80" w14:textId="66232395" w:rsidTr="00B23F14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13BB761A" w14:textId="77777777" w:rsidR="00E151D9" w:rsidRPr="00B23F14" w:rsidRDefault="00E151D9" w:rsidP="00B23F14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B23F14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AE8F0D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A3C3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E591" w14:textId="77777777" w:rsidR="00E151D9" w:rsidRPr="00B23F14" w:rsidRDefault="00E151D9" w:rsidP="00B23F14">
            <w:pPr>
              <w:pStyle w:val="Tekstpodstawowy21"/>
              <w:snapToGrid w:val="0"/>
              <w:spacing w:line="276" w:lineRule="auto"/>
              <w:rPr>
                <w:rFonts w:ascii="Arial" w:eastAsia="Times New Roman" w:hAnsi="Arial" w:cs="Arial"/>
              </w:rPr>
            </w:pPr>
          </w:p>
        </w:tc>
      </w:tr>
    </w:tbl>
    <w:p w14:paraId="03F3D55B" w14:textId="77777777" w:rsidR="001707B3" w:rsidRPr="00B23F14" w:rsidRDefault="001707B3" w:rsidP="00B23F14">
      <w:pPr>
        <w:spacing w:before="120" w:after="120" w:line="276" w:lineRule="auto"/>
        <w:rPr>
          <w:rFonts w:ascii="Arial" w:hAnsi="Arial" w:cs="Arial"/>
        </w:rPr>
      </w:pPr>
    </w:p>
    <w:p w14:paraId="3C4CAB2C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  <w:b/>
        </w:rPr>
      </w:pPr>
    </w:p>
    <w:p w14:paraId="655F5B46" w14:textId="314B404C" w:rsidR="001707B3" w:rsidRPr="00B23F14" w:rsidRDefault="001707B3" w:rsidP="00B23F14">
      <w:pPr>
        <w:spacing w:line="276" w:lineRule="auto"/>
        <w:rPr>
          <w:rFonts w:ascii="Arial" w:hAnsi="Arial" w:cs="Arial"/>
          <w:i/>
          <w:iCs/>
        </w:rPr>
      </w:pPr>
      <w:r w:rsidRPr="00B23F14">
        <w:rPr>
          <w:rFonts w:ascii="Arial" w:hAnsi="Arial" w:cs="Arial"/>
        </w:rPr>
        <w:t xml:space="preserve">Oświadczam, że wykazane pojazdy przewidziane do wykonania zamówienia są sprawne technicznie </w:t>
      </w:r>
      <w:r w:rsidR="00A1257E" w:rsidRPr="00B23F14">
        <w:rPr>
          <w:rFonts w:ascii="Arial" w:hAnsi="Arial" w:cs="Arial"/>
        </w:rPr>
        <w:t xml:space="preserve">oraz zostały dopuszczone przez właściwy Państwowy Inspektorat Sanitarny </w:t>
      </w:r>
      <w:r w:rsidR="00B23F14">
        <w:rPr>
          <w:rFonts w:ascii="Arial" w:hAnsi="Arial" w:cs="Arial"/>
        </w:rPr>
        <w:br/>
      </w:r>
      <w:r w:rsidR="00A1257E" w:rsidRPr="00B23F14">
        <w:rPr>
          <w:rFonts w:ascii="Arial" w:hAnsi="Arial" w:cs="Arial"/>
        </w:rPr>
        <w:t>do przewozu gotowych posiłków w pojemnikach do tego celu przeznaczonych.</w:t>
      </w:r>
    </w:p>
    <w:p w14:paraId="163D6B25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4D4419CC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489E7928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285A8297" w14:textId="77777777" w:rsidR="00353C8A" w:rsidRPr="00B23F14" w:rsidRDefault="00353C8A" w:rsidP="00B23F14">
      <w:pPr>
        <w:spacing w:line="276" w:lineRule="auto"/>
        <w:rPr>
          <w:rFonts w:ascii="Arial" w:eastAsia="Times New Roman" w:hAnsi="Arial" w:cs="Arial"/>
        </w:rPr>
      </w:pPr>
    </w:p>
    <w:p w14:paraId="3350B392" w14:textId="77777777" w:rsidR="00353C8A" w:rsidRPr="00B23F14" w:rsidRDefault="00353C8A" w:rsidP="00B23F14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B23F14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029AC967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072D2E0B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p w14:paraId="7B6127B4" w14:textId="77777777" w:rsidR="001707B3" w:rsidRPr="00B23F14" w:rsidRDefault="001707B3" w:rsidP="00B23F14">
      <w:pPr>
        <w:spacing w:line="276" w:lineRule="auto"/>
        <w:rPr>
          <w:rFonts w:ascii="Arial" w:eastAsia="Times New Roman" w:hAnsi="Arial" w:cs="Arial"/>
        </w:rPr>
      </w:pPr>
    </w:p>
    <w:sectPr w:rsidR="001707B3" w:rsidRPr="00B23F14" w:rsidSect="00884F2B">
      <w:headerReference w:type="default" r:id="rId7"/>
      <w:pgSz w:w="11906" w:h="16838"/>
      <w:pgMar w:top="964" w:right="964" w:bottom="964" w:left="96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BB3DC" w14:textId="77777777" w:rsidR="003052A6" w:rsidRDefault="003052A6" w:rsidP="001707B3">
      <w:r>
        <w:separator/>
      </w:r>
    </w:p>
  </w:endnote>
  <w:endnote w:type="continuationSeparator" w:id="0">
    <w:p w14:paraId="02C4F9C7" w14:textId="77777777" w:rsidR="003052A6" w:rsidRDefault="003052A6" w:rsidP="0017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F5753" w14:textId="77777777" w:rsidR="003052A6" w:rsidRDefault="003052A6" w:rsidP="001707B3">
      <w:r>
        <w:separator/>
      </w:r>
    </w:p>
  </w:footnote>
  <w:footnote w:type="continuationSeparator" w:id="0">
    <w:p w14:paraId="7A45833F" w14:textId="77777777" w:rsidR="003052A6" w:rsidRDefault="003052A6" w:rsidP="0017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A67E7" w14:textId="18A4DD01" w:rsidR="00B23F14" w:rsidRDefault="00B23F14">
    <w:pPr>
      <w:pStyle w:val="Nagwek"/>
    </w:pPr>
  </w:p>
  <w:p w14:paraId="7F310A79" w14:textId="77777777" w:rsidR="00B23F14" w:rsidRPr="00B23F14" w:rsidRDefault="00B23F14" w:rsidP="00B23F14">
    <w:pPr>
      <w:ind w:left="4820"/>
      <w:jc w:val="right"/>
      <w:rPr>
        <w:rFonts w:ascii="Arial" w:hAnsi="Arial" w:cs="Arial"/>
      </w:rPr>
    </w:pPr>
    <w:r w:rsidRPr="00B23F14">
      <w:rPr>
        <w:rFonts w:ascii="Arial" w:hAnsi="Arial" w:cs="Arial"/>
      </w:rPr>
      <w:t>Załącznik nr 6 do SWZ</w:t>
    </w:r>
  </w:p>
  <w:p w14:paraId="7D8734A6" w14:textId="77777777" w:rsidR="00B23F14" w:rsidRDefault="00B23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3476D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cs="Arial" w:hint="default"/>
        <w:b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alibri" w:eastAsia="Arial" w:hAnsi="Calibri" w:cs="Arial" w:hint="default"/>
        <w:sz w:val="18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DF1A9C9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CA98C24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6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singleLevel"/>
    <w:tmpl w:val="99942E98"/>
    <w:name w:val="WW8Num6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  <w:b w:val="0"/>
        <w:i w:val="0"/>
        <w:iCs/>
        <w:sz w:val="18"/>
        <w:szCs w:val="24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0"/>
      </w:pPr>
      <w:rPr>
        <w:rFonts w:ascii="Symbol" w:eastAsia="Times New Roman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0000000D"/>
    <w:multiLevelType w:val="multilevel"/>
    <w:tmpl w:val="076E735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Arial" w:hAnsiTheme="minorHAnsi" w:cs="OpenSymbol" w:hint="default"/>
        <w:b w:val="0"/>
        <w:bCs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0" w15:restartNumberingAfterBreak="0">
    <w:nsid w:val="0000000E"/>
    <w:multiLevelType w:val="multilevel"/>
    <w:tmpl w:val="01DA4130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b w:val="0"/>
        <w:bCs w:val="0"/>
        <w:color w:val="000000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 w15:restartNumberingAfterBreak="0">
    <w:nsid w:val="0000000F"/>
    <w:multiLevelType w:val="multilevel"/>
    <w:tmpl w:val="CFA8D7E4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00000010"/>
    <w:multiLevelType w:val="multilevel"/>
    <w:tmpl w:val="72AA6068"/>
    <w:name w:val="WW8Num16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Aria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0" w:firstLine="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0" w:firstLine="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0" w:firstLine="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0" w:firstLine="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0" w:firstLine="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0" w:firstLine="0"/>
      </w:pPr>
      <w:rPr>
        <w:rFonts w:ascii="OpenSymbol" w:hAnsi="OpenSymbol" w:cs="Arial"/>
        <w:b w:val="0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6" w15:restartNumberingAfterBreak="0">
    <w:nsid w:val="02AF0F94"/>
    <w:multiLevelType w:val="hybridMultilevel"/>
    <w:tmpl w:val="B7DA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6618DF"/>
    <w:multiLevelType w:val="multilevel"/>
    <w:tmpl w:val="D2A498EC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rFonts w:hint="default"/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14B6BCB"/>
    <w:multiLevelType w:val="hybridMultilevel"/>
    <w:tmpl w:val="3AC2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105A6"/>
    <w:multiLevelType w:val="hybridMultilevel"/>
    <w:tmpl w:val="D4509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62E76"/>
    <w:multiLevelType w:val="hybridMultilevel"/>
    <w:tmpl w:val="2206A760"/>
    <w:lvl w:ilvl="0" w:tplc="44920D2E">
      <w:start w:val="1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664D7"/>
    <w:multiLevelType w:val="hybridMultilevel"/>
    <w:tmpl w:val="9AB0D9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6615384"/>
    <w:multiLevelType w:val="hybridMultilevel"/>
    <w:tmpl w:val="66CE51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BB052E"/>
    <w:multiLevelType w:val="hybridMultilevel"/>
    <w:tmpl w:val="E4C4C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D5D1B"/>
    <w:multiLevelType w:val="hybridMultilevel"/>
    <w:tmpl w:val="2258D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C2C1D"/>
    <w:multiLevelType w:val="multilevel"/>
    <w:tmpl w:val="AA809ED8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  <w:b/>
      </w:rPr>
    </w:lvl>
  </w:abstractNum>
  <w:abstractNum w:abstractNumId="30" w15:restartNumberingAfterBreak="0">
    <w:nsid w:val="5B245025"/>
    <w:multiLevelType w:val="hybridMultilevel"/>
    <w:tmpl w:val="B28A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E127D"/>
    <w:multiLevelType w:val="hybridMultilevel"/>
    <w:tmpl w:val="DCA8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22151"/>
    <w:multiLevelType w:val="hybridMultilevel"/>
    <w:tmpl w:val="13728230"/>
    <w:lvl w:ilvl="0" w:tplc="3E1620D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84D3101"/>
    <w:multiLevelType w:val="hybridMultilevel"/>
    <w:tmpl w:val="4E347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F304E"/>
    <w:multiLevelType w:val="hybridMultilevel"/>
    <w:tmpl w:val="F8F20ABA"/>
    <w:lvl w:ilvl="0" w:tplc="8BDE4D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76903"/>
    <w:multiLevelType w:val="hybridMultilevel"/>
    <w:tmpl w:val="EC08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CEB2446"/>
    <w:multiLevelType w:val="hybridMultilevel"/>
    <w:tmpl w:val="81FE5204"/>
    <w:lvl w:ilvl="0" w:tplc="C15A31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706D6"/>
    <w:multiLevelType w:val="multilevel"/>
    <w:tmpl w:val="43046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6632275">
    <w:abstractNumId w:val="0"/>
  </w:num>
  <w:num w:numId="2" w16cid:durableId="972255477">
    <w:abstractNumId w:val="1"/>
  </w:num>
  <w:num w:numId="3" w16cid:durableId="1467552514">
    <w:abstractNumId w:val="2"/>
  </w:num>
  <w:num w:numId="4" w16cid:durableId="1537741873">
    <w:abstractNumId w:val="3"/>
  </w:num>
  <w:num w:numId="5" w16cid:durableId="1244414352">
    <w:abstractNumId w:val="4"/>
  </w:num>
  <w:num w:numId="6" w16cid:durableId="1711302927">
    <w:abstractNumId w:val="5"/>
  </w:num>
  <w:num w:numId="7" w16cid:durableId="109397054">
    <w:abstractNumId w:val="6"/>
  </w:num>
  <w:num w:numId="8" w16cid:durableId="594678975">
    <w:abstractNumId w:val="7"/>
  </w:num>
  <w:num w:numId="9" w16cid:durableId="1520200994">
    <w:abstractNumId w:val="8"/>
  </w:num>
  <w:num w:numId="10" w16cid:durableId="1954481721">
    <w:abstractNumId w:val="9"/>
  </w:num>
  <w:num w:numId="11" w16cid:durableId="1212578831">
    <w:abstractNumId w:val="10"/>
  </w:num>
  <w:num w:numId="12" w16cid:durableId="693922200">
    <w:abstractNumId w:val="11"/>
  </w:num>
  <w:num w:numId="13" w16cid:durableId="118425939">
    <w:abstractNumId w:val="12"/>
  </w:num>
  <w:num w:numId="14" w16cid:durableId="234357914">
    <w:abstractNumId w:val="13"/>
  </w:num>
  <w:num w:numId="15" w16cid:durableId="2017268022">
    <w:abstractNumId w:val="14"/>
  </w:num>
  <w:num w:numId="16" w16cid:durableId="920528425">
    <w:abstractNumId w:val="15"/>
  </w:num>
  <w:num w:numId="17" w16cid:durableId="945576954">
    <w:abstractNumId w:val="29"/>
  </w:num>
  <w:num w:numId="18" w16cid:durableId="1078289008">
    <w:abstractNumId w:val="17"/>
  </w:num>
  <w:num w:numId="19" w16cid:durableId="890924103">
    <w:abstractNumId w:val="35"/>
  </w:num>
  <w:num w:numId="20" w16cid:durableId="1664233052">
    <w:abstractNumId w:val="37"/>
  </w:num>
  <w:num w:numId="21" w16cid:durableId="303243138">
    <w:abstractNumId w:val="33"/>
  </w:num>
  <w:num w:numId="22" w16cid:durableId="948706451">
    <w:abstractNumId w:val="20"/>
  </w:num>
  <w:num w:numId="23" w16cid:durableId="16458898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7581345">
    <w:abstractNumId w:val="27"/>
  </w:num>
  <w:num w:numId="25" w16cid:durableId="20588948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9236981">
    <w:abstractNumId w:val="19"/>
  </w:num>
  <w:num w:numId="27" w16cid:durableId="58020270">
    <w:abstractNumId w:val="31"/>
  </w:num>
  <w:num w:numId="28" w16cid:durableId="520555823">
    <w:abstractNumId w:val="25"/>
  </w:num>
  <w:num w:numId="29" w16cid:durableId="273831153">
    <w:abstractNumId w:val="26"/>
  </w:num>
  <w:num w:numId="30" w16cid:durableId="1080567730">
    <w:abstractNumId w:val="22"/>
  </w:num>
  <w:num w:numId="31" w16cid:durableId="543834532">
    <w:abstractNumId w:val="34"/>
  </w:num>
  <w:num w:numId="32" w16cid:durableId="1074815353">
    <w:abstractNumId w:val="16"/>
  </w:num>
  <w:num w:numId="33" w16cid:durableId="1672219425">
    <w:abstractNumId w:val="30"/>
  </w:num>
  <w:num w:numId="34" w16cid:durableId="840119845">
    <w:abstractNumId w:val="28"/>
  </w:num>
  <w:num w:numId="35" w16cid:durableId="1966767506">
    <w:abstractNumId w:val="23"/>
  </w:num>
  <w:num w:numId="36" w16cid:durableId="703096252">
    <w:abstractNumId w:val="18"/>
  </w:num>
  <w:num w:numId="37" w16cid:durableId="460853971">
    <w:abstractNumId w:val="24"/>
  </w:num>
  <w:num w:numId="38" w16cid:durableId="1761369002">
    <w:abstractNumId w:val="36"/>
  </w:num>
  <w:num w:numId="39" w16cid:durableId="9141273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B3"/>
    <w:rsid w:val="00040B03"/>
    <w:rsid w:val="00072EE9"/>
    <w:rsid w:val="001707B3"/>
    <w:rsid w:val="00181A29"/>
    <w:rsid w:val="001A302E"/>
    <w:rsid w:val="002C315C"/>
    <w:rsid w:val="003052A6"/>
    <w:rsid w:val="0035345C"/>
    <w:rsid w:val="00353C8A"/>
    <w:rsid w:val="00371C96"/>
    <w:rsid w:val="0040056B"/>
    <w:rsid w:val="00471751"/>
    <w:rsid w:val="004B4324"/>
    <w:rsid w:val="00521BA5"/>
    <w:rsid w:val="005516DC"/>
    <w:rsid w:val="0057144F"/>
    <w:rsid w:val="00585327"/>
    <w:rsid w:val="00637849"/>
    <w:rsid w:val="006B0436"/>
    <w:rsid w:val="00700556"/>
    <w:rsid w:val="00801361"/>
    <w:rsid w:val="00884F2B"/>
    <w:rsid w:val="008A5840"/>
    <w:rsid w:val="008C27B3"/>
    <w:rsid w:val="009946BB"/>
    <w:rsid w:val="00A1257E"/>
    <w:rsid w:val="00AE117B"/>
    <w:rsid w:val="00B23F14"/>
    <w:rsid w:val="00BC396A"/>
    <w:rsid w:val="00C17B24"/>
    <w:rsid w:val="00C82EBB"/>
    <w:rsid w:val="00DD702D"/>
    <w:rsid w:val="00E151D9"/>
    <w:rsid w:val="00E94EEB"/>
    <w:rsid w:val="00EA0447"/>
    <w:rsid w:val="00F607E1"/>
    <w:rsid w:val="00FF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544"/>
  <w15:chartTrackingRefBased/>
  <w15:docId w15:val="{2885FD89-CD32-4894-8593-C29916F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7B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07B3"/>
    <w:pPr>
      <w:keepNext/>
      <w:numPr>
        <w:numId w:val="1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5">
    <w:name w:val="heading 5"/>
    <w:basedOn w:val="Normalny"/>
    <w:next w:val="Normalny"/>
    <w:link w:val="Nagwek5Znak"/>
    <w:qFormat/>
    <w:rsid w:val="001707B3"/>
    <w:pPr>
      <w:keepNext/>
      <w:numPr>
        <w:ilvl w:val="4"/>
        <w:numId w:val="1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707B3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7B3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1707B3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707B3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WW8Num1z0">
    <w:name w:val="WW8Num1z0"/>
    <w:rsid w:val="001707B3"/>
  </w:style>
  <w:style w:type="character" w:customStyle="1" w:styleId="WW8Num1z1">
    <w:name w:val="WW8Num1z1"/>
    <w:rsid w:val="001707B3"/>
  </w:style>
  <w:style w:type="character" w:customStyle="1" w:styleId="WW8Num1z2">
    <w:name w:val="WW8Num1z2"/>
    <w:rsid w:val="001707B3"/>
  </w:style>
  <w:style w:type="character" w:customStyle="1" w:styleId="WW8Num1z3">
    <w:name w:val="WW8Num1z3"/>
    <w:rsid w:val="001707B3"/>
  </w:style>
  <w:style w:type="character" w:customStyle="1" w:styleId="WW8Num1z4">
    <w:name w:val="WW8Num1z4"/>
    <w:rsid w:val="001707B3"/>
  </w:style>
  <w:style w:type="character" w:customStyle="1" w:styleId="WW8Num1z5">
    <w:name w:val="WW8Num1z5"/>
    <w:rsid w:val="001707B3"/>
  </w:style>
  <w:style w:type="character" w:customStyle="1" w:styleId="WW8Num1z6">
    <w:name w:val="WW8Num1z6"/>
    <w:rsid w:val="001707B3"/>
  </w:style>
  <w:style w:type="character" w:customStyle="1" w:styleId="WW8Num1z7">
    <w:name w:val="WW8Num1z7"/>
    <w:rsid w:val="001707B3"/>
  </w:style>
  <w:style w:type="character" w:customStyle="1" w:styleId="WW8Num1z8">
    <w:name w:val="WW8Num1z8"/>
    <w:rsid w:val="001707B3"/>
  </w:style>
  <w:style w:type="character" w:customStyle="1" w:styleId="WW8Num2z0">
    <w:name w:val="WW8Num2z0"/>
    <w:rsid w:val="001707B3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707B3"/>
    <w:rPr>
      <w:rFonts w:ascii="Arial" w:eastAsia="Arial" w:hAnsi="Arial" w:cs="Arial"/>
      <w:sz w:val="22"/>
      <w:szCs w:val="22"/>
    </w:rPr>
  </w:style>
  <w:style w:type="character" w:customStyle="1" w:styleId="WW8Num2z2">
    <w:name w:val="WW8Num2z2"/>
    <w:rsid w:val="001707B3"/>
  </w:style>
  <w:style w:type="character" w:customStyle="1" w:styleId="WW8Num2z3">
    <w:name w:val="WW8Num2z3"/>
    <w:rsid w:val="001707B3"/>
  </w:style>
  <w:style w:type="character" w:customStyle="1" w:styleId="WW8Num2z4">
    <w:name w:val="WW8Num2z4"/>
    <w:rsid w:val="001707B3"/>
  </w:style>
  <w:style w:type="character" w:customStyle="1" w:styleId="WW8Num2z5">
    <w:name w:val="WW8Num2z5"/>
    <w:rsid w:val="001707B3"/>
  </w:style>
  <w:style w:type="character" w:customStyle="1" w:styleId="WW8Num2z6">
    <w:name w:val="WW8Num2z6"/>
    <w:rsid w:val="001707B3"/>
  </w:style>
  <w:style w:type="character" w:customStyle="1" w:styleId="WW8Num2z7">
    <w:name w:val="WW8Num2z7"/>
    <w:rsid w:val="001707B3"/>
  </w:style>
  <w:style w:type="character" w:customStyle="1" w:styleId="WW8Num2z8">
    <w:name w:val="WW8Num2z8"/>
    <w:rsid w:val="001707B3"/>
  </w:style>
  <w:style w:type="character" w:customStyle="1" w:styleId="WW8Num3z0">
    <w:name w:val="WW8Num3z0"/>
    <w:rsid w:val="001707B3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707B3"/>
    <w:rPr>
      <w:rFonts w:ascii="OpenSymbol" w:hAnsi="OpenSymbol" w:cs="OpenSymbol"/>
    </w:rPr>
  </w:style>
  <w:style w:type="character" w:customStyle="1" w:styleId="WW8Num4z0">
    <w:name w:val="WW8Num4z0"/>
    <w:rsid w:val="001707B3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707B3"/>
    <w:rPr>
      <w:rFonts w:ascii="OpenSymbol" w:hAnsi="OpenSymbol" w:cs="OpenSymbol"/>
    </w:rPr>
  </w:style>
  <w:style w:type="character" w:customStyle="1" w:styleId="WW8Num5z0">
    <w:name w:val="WW8Num5z0"/>
    <w:rsid w:val="001707B3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707B3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707B3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707B3"/>
    <w:rPr>
      <w:rFonts w:ascii="OpenSymbol" w:hAnsi="OpenSymbol" w:cs="Courier New"/>
    </w:rPr>
  </w:style>
  <w:style w:type="character" w:customStyle="1" w:styleId="WW8Num8z0">
    <w:name w:val="WW8Num8z0"/>
    <w:rsid w:val="001707B3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707B3"/>
    <w:rPr>
      <w:rFonts w:ascii="Courier New" w:hAnsi="Courier New" w:cs="Courier New"/>
    </w:rPr>
  </w:style>
  <w:style w:type="character" w:customStyle="1" w:styleId="WW8Num9z0">
    <w:name w:val="WW8Num9z0"/>
    <w:rsid w:val="001707B3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707B3"/>
    <w:rPr>
      <w:rFonts w:ascii="OpenSymbol" w:hAnsi="OpenSymbol" w:cs="OpenSymbol"/>
    </w:rPr>
  </w:style>
  <w:style w:type="character" w:customStyle="1" w:styleId="WW8Num10z0">
    <w:name w:val="WW8Num10z0"/>
    <w:rsid w:val="001707B3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707B3"/>
    <w:rPr>
      <w:rFonts w:ascii="OpenSymbol" w:hAnsi="OpenSymbol" w:cs="Courier New"/>
    </w:rPr>
  </w:style>
  <w:style w:type="character" w:customStyle="1" w:styleId="WW8Num11z0">
    <w:name w:val="WW8Num11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1z1">
    <w:name w:val="WW8Num11z1"/>
    <w:rsid w:val="001707B3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707B3"/>
    <w:rPr>
      <w:rFonts w:ascii="OpenSymbol" w:hAnsi="OpenSymbol" w:cs="StarSymbol"/>
      <w:sz w:val="18"/>
      <w:szCs w:val="18"/>
    </w:rPr>
  </w:style>
  <w:style w:type="character" w:customStyle="1" w:styleId="WW8Num12z2">
    <w:name w:val="WW8Num12z2"/>
    <w:rsid w:val="001707B3"/>
  </w:style>
  <w:style w:type="character" w:customStyle="1" w:styleId="WW8Num12z3">
    <w:name w:val="WW8Num12z3"/>
    <w:rsid w:val="001707B3"/>
  </w:style>
  <w:style w:type="character" w:customStyle="1" w:styleId="WW8Num12z4">
    <w:name w:val="WW8Num12z4"/>
    <w:rsid w:val="001707B3"/>
  </w:style>
  <w:style w:type="character" w:customStyle="1" w:styleId="WW8Num12z5">
    <w:name w:val="WW8Num12z5"/>
    <w:rsid w:val="001707B3"/>
  </w:style>
  <w:style w:type="character" w:customStyle="1" w:styleId="WW8Num12z6">
    <w:name w:val="WW8Num12z6"/>
    <w:rsid w:val="001707B3"/>
  </w:style>
  <w:style w:type="character" w:customStyle="1" w:styleId="WW8Num12z7">
    <w:name w:val="WW8Num12z7"/>
    <w:rsid w:val="001707B3"/>
  </w:style>
  <w:style w:type="character" w:customStyle="1" w:styleId="WW8Num12z8">
    <w:name w:val="WW8Num12z8"/>
    <w:rsid w:val="001707B3"/>
  </w:style>
  <w:style w:type="character" w:customStyle="1" w:styleId="WW8Num13z0">
    <w:name w:val="WW8Num13z0"/>
    <w:rsid w:val="001707B3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3z1">
    <w:name w:val="WW8Num13z1"/>
    <w:rsid w:val="001707B3"/>
    <w:rPr>
      <w:rFonts w:ascii="OpenSymbol" w:hAnsi="OpenSymbol" w:cs="OpenSymbol"/>
    </w:rPr>
  </w:style>
  <w:style w:type="character" w:customStyle="1" w:styleId="WW8Num13z2">
    <w:name w:val="WW8Num13z2"/>
    <w:rsid w:val="001707B3"/>
  </w:style>
  <w:style w:type="character" w:customStyle="1" w:styleId="WW8Num13z3">
    <w:name w:val="WW8Num13z3"/>
    <w:rsid w:val="001707B3"/>
  </w:style>
  <w:style w:type="character" w:customStyle="1" w:styleId="WW8Num13z4">
    <w:name w:val="WW8Num13z4"/>
    <w:rsid w:val="001707B3"/>
  </w:style>
  <w:style w:type="character" w:customStyle="1" w:styleId="WW8Num13z5">
    <w:name w:val="WW8Num13z5"/>
    <w:rsid w:val="001707B3"/>
  </w:style>
  <w:style w:type="character" w:customStyle="1" w:styleId="WW8Num13z6">
    <w:name w:val="WW8Num13z6"/>
    <w:rsid w:val="001707B3"/>
  </w:style>
  <w:style w:type="character" w:customStyle="1" w:styleId="WW8Num13z7">
    <w:name w:val="WW8Num13z7"/>
    <w:rsid w:val="001707B3"/>
  </w:style>
  <w:style w:type="character" w:customStyle="1" w:styleId="WW8Num13z8">
    <w:name w:val="WW8Num13z8"/>
    <w:rsid w:val="001707B3"/>
  </w:style>
  <w:style w:type="character" w:customStyle="1" w:styleId="WW8Num14z0">
    <w:name w:val="WW8Num14z0"/>
    <w:rsid w:val="001707B3"/>
    <w:rPr>
      <w:rFonts w:ascii="Symbol" w:eastAsia="Arial" w:hAnsi="Symbol" w:cs="OpenSymbol"/>
      <w:b w:val="0"/>
      <w:bCs w:val="0"/>
      <w:color w:val="000000"/>
      <w:sz w:val="22"/>
      <w:szCs w:val="22"/>
    </w:rPr>
  </w:style>
  <w:style w:type="character" w:customStyle="1" w:styleId="WW8Num14z1">
    <w:name w:val="WW8Num14z1"/>
    <w:rsid w:val="001707B3"/>
    <w:rPr>
      <w:rFonts w:ascii="OpenSymbol" w:hAnsi="OpenSymbol" w:cs="OpenSymbol"/>
    </w:rPr>
  </w:style>
  <w:style w:type="character" w:customStyle="1" w:styleId="WW8Num15z0">
    <w:name w:val="WW8Num15z0"/>
    <w:rsid w:val="001707B3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707B3"/>
    <w:rPr>
      <w:rFonts w:ascii="OpenSymbol" w:hAnsi="OpenSymbol" w:cs="OpenSymbol"/>
    </w:rPr>
  </w:style>
  <w:style w:type="character" w:customStyle="1" w:styleId="WW8Num15z2">
    <w:name w:val="WW8Num15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707B3"/>
  </w:style>
  <w:style w:type="character" w:customStyle="1" w:styleId="WW8Num15z4">
    <w:name w:val="WW8Num15z4"/>
    <w:rsid w:val="001707B3"/>
  </w:style>
  <w:style w:type="character" w:customStyle="1" w:styleId="WW8Num15z5">
    <w:name w:val="WW8Num15z5"/>
    <w:rsid w:val="001707B3"/>
  </w:style>
  <w:style w:type="character" w:customStyle="1" w:styleId="WW8Num15z6">
    <w:name w:val="WW8Num15z6"/>
    <w:rsid w:val="001707B3"/>
  </w:style>
  <w:style w:type="character" w:customStyle="1" w:styleId="WW8Num15z7">
    <w:name w:val="WW8Num15z7"/>
    <w:rsid w:val="001707B3"/>
  </w:style>
  <w:style w:type="character" w:customStyle="1" w:styleId="WW8Num15z8">
    <w:name w:val="WW8Num15z8"/>
    <w:rsid w:val="001707B3"/>
  </w:style>
  <w:style w:type="character" w:customStyle="1" w:styleId="WW8Num16z0">
    <w:name w:val="WW8Num16z0"/>
    <w:rsid w:val="001707B3"/>
    <w:rPr>
      <w:rFonts w:ascii="Arial" w:eastAsia="Arial" w:hAnsi="Arial" w:cs="Arial"/>
      <w:sz w:val="22"/>
      <w:szCs w:val="22"/>
    </w:rPr>
  </w:style>
  <w:style w:type="character" w:customStyle="1" w:styleId="WW8Num16z1">
    <w:name w:val="WW8Num16z1"/>
    <w:rsid w:val="001707B3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707B3"/>
    <w:rPr>
      <w:rFonts w:ascii="Symbol" w:hAnsi="Symbol" w:cs="Symbol"/>
      <w:sz w:val="22"/>
      <w:szCs w:val="22"/>
    </w:rPr>
  </w:style>
  <w:style w:type="character" w:customStyle="1" w:styleId="WW8Num17z1">
    <w:name w:val="WW8Num17z1"/>
    <w:rsid w:val="001707B3"/>
    <w:rPr>
      <w:rFonts w:ascii="OpenSymbol" w:hAnsi="OpenSymbol" w:cs="Courier New"/>
    </w:rPr>
  </w:style>
  <w:style w:type="character" w:customStyle="1" w:styleId="WW8Num18z0">
    <w:name w:val="WW8Num18z0"/>
    <w:rsid w:val="001707B3"/>
    <w:rPr>
      <w:rFonts w:ascii="Symbol" w:hAnsi="Symbol" w:cs="Symbol"/>
    </w:rPr>
  </w:style>
  <w:style w:type="character" w:customStyle="1" w:styleId="WW8Num18z1">
    <w:name w:val="WW8Num18z1"/>
    <w:rsid w:val="001707B3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707B3"/>
    <w:rPr>
      <w:rFonts w:ascii="Symbol" w:hAnsi="Symbol" w:cs="Symbol"/>
      <w:sz w:val="22"/>
      <w:szCs w:val="22"/>
    </w:rPr>
  </w:style>
  <w:style w:type="character" w:customStyle="1" w:styleId="WW8Num19z1">
    <w:name w:val="WW8Num19z1"/>
    <w:rsid w:val="001707B3"/>
    <w:rPr>
      <w:rFonts w:ascii="OpenSymbol" w:hAnsi="OpenSymbol" w:cs="Courier New"/>
    </w:rPr>
  </w:style>
  <w:style w:type="character" w:customStyle="1" w:styleId="WW8Num19z2">
    <w:name w:val="WW8Num19z2"/>
    <w:rsid w:val="001707B3"/>
  </w:style>
  <w:style w:type="character" w:customStyle="1" w:styleId="WW8Num19z3">
    <w:name w:val="WW8Num19z3"/>
    <w:rsid w:val="001707B3"/>
  </w:style>
  <w:style w:type="character" w:customStyle="1" w:styleId="WW8Num19z4">
    <w:name w:val="WW8Num19z4"/>
    <w:rsid w:val="001707B3"/>
  </w:style>
  <w:style w:type="character" w:customStyle="1" w:styleId="WW8Num19z5">
    <w:name w:val="WW8Num19z5"/>
    <w:rsid w:val="001707B3"/>
  </w:style>
  <w:style w:type="character" w:customStyle="1" w:styleId="WW8Num19z6">
    <w:name w:val="WW8Num19z6"/>
    <w:rsid w:val="001707B3"/>
  </w:style>
  <w:style w:type="character" w:customStyle="1" w:styleId="WW8Num19z7">
    <w:name w:val="WW8Num19z7"/>
    <w:rsid w:val="001707B3"/>
  </w:style>
  <w:style w:type="character" w:customStyle="1" w:styleId="WW8Num19z8">
    <w:name w:val="WW8Num19z8"/>
    <w:rsid w:val="001707B3"/>
  </w:style>
  <w:style w:type="character" w:customStyle="1" w:styleId="WW8Num20z0">
    <w:name w:val="WW8Num20z0"/>
    <w:rsid w:val="001707B3"/>
    <w:rPr>
      <w:rFonts w:ascii="Symbol" w:hAnsi="Symbol" w:cs="Symbol"/>
      <w:sz w:val="22"/>
      <w:szCs w:val="22"/>
    </w:rPr>
  </w:style>
  <w:style w:type="character" w:customStyle="1" w:styleId="WW8Num21z0">
    <w:name w:val="WW8Num21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Absatz-Standardschriftart">
    <w:name w:val="Absatz-Standardschriftart"/>
    <w:rsid w:val="001707B3"/>
  </w:style>
  <w:style w:type="character" w:customStyle="1" w:styleId="WW8Num10z2">
    <w:name w:val="WW8Num10z2"/>
    <w:rsid w:val="001707B3"/>
  </w:style>
  <w:style w:type="character" w:customStyle="1" w:styleId="WW8Num10z3">
    <w:name w:val="WW8Num10z3"/>
    <w:rsid w:val="001707B3"/>
  </w:style>
  <w:style w:type="character" w:customStyle="1" w:styleId="WW8Num10z4">
    <w:name w:val="WW8Num10z4"/>
    <w:rsid w:val="001707B3"/>
  </w:style>
  <w:style w:type="character" w:customStyle="1" w:styleId="WW8Num10z5">
    <w:name w:val="WW8Num10z5"/>
    <w:rsid w:val="001707B3"/>
  </w:style>
  <w:style w:type="character" w:customStyle="1" w:styleId="WW8Num10z6">
    <w:name w:val="WW8Num10z6"/>
    <w:rsid w:val="001707B3"/>
  </w:style>
  <w:style w:type="character" w:customStyle="1" w:styleId="WW8Num10z7">
    <w:name w:val="WW8Num10z7"/>
    <w:rsid w:val="001707B3"/>
  </w:style>
  <w:style w:type="character" w:customStyle="1" w:styleId="WW8Num10z8">
    <w:name w:val="WW8Num10z8"/>
    <w:rsid w:val="001707B3"/>
  </w:style>
  <w:style w:type="character" w:customStyle="1" w:styleId="WW8Num14z2">
    <w:name w:val="WW8Num14z2"/>
    <w:rsid w:val="001707B3"/>
  </w:style>
  <w:style w:type="character" w:customStyle="1" w:styleId="WW8Num14z3">
    <w:name w:val="WW8Num14z3"/>
    <w:rsid w:val="001707B3"/>
  </w:style>
  <w:style w:type="character" w:customStyle="1" w:styleId="WW8Num14z4">
    <w:name w:val="WW8Num14z4"/>
    <w:rsid w:val="001707B3"/>
  </w:style>
  <w:style w:type="character" w:customStyle="1" w:styleId="WW8Num14z5">
    <w:name w:val="WW8Num14z5"/>
    <w:rsid w:val="001707B3"/>
  </w:style>
  <w:style w:type="character" w:customStyle="1" w:styleId="WW8Num14z6">
    <w:name w:val="WW8Num14z6"/>
    <w:rsid w:val="001707B3"/>
  </w:style>
  <w:style w:type="character" w:customStyle="1" w:styleId="WW8Num14z7">
    <w:name w:val="WW8Num14z7"/>
    <w:rsid w:val="001707B3"/>
  </w:style>
  <w:style w:type="character" w:customStyle="1" w:styleId="WW8Num14z8">
    <w:name w:val="WW8Num14z8"/>
    <w:rsid w:val="001707B3"/>
  </w:style>
  <w:style w:type="character" w:customStyle="1" w:styleId="WW8Num16z2">
    <w:name w:val="WW8Num16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707B3"/>
  </w:style>
  <w:style w:type="character" w:customStyle="1" w:styleId="WW8Num16z4">
    <w:name w:val="WW8Num16z4"/>
    <w:rsid w:val="001707B3"/>
  </w:style>
  <w:style w:type="character" w:customStyle="1" w:styleId="WW8Num16z5">
    <w:name w:val="WW8Num16z5"/>
    <w:rsid w:val="001707B3"/>
  </w:style>
  <w:style w:type="character" w:customStyle="1" w:styleId="WW8Num16z6">
    <w:name w:val="WW8Num16z6"/>
    <w:rsid w:val="001707B3"/>
  </w:style>
  <w:style w:type="character" w:customStyle="1" w:styleId="WW8Num16z7">
    <w:name w:val="WW8Num16z7"/>
    <w:rsid w:val="001707B3"/>
  </w:style>
  <w:style w:type="character" w:customStyle="1" w:styleId="WW8Num16z8">
    <w:name w:val="WW8Num16z8"/>
    <w:rsid w:val="001707B3"/>
  </w:style>
  <w:style w:type="character" w:customStyle="1" w:styleId="WW8Num20z1">
    <w:name w:val="WW8Num20z1"/>
    <w:rsid w:val="001707B3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707B3"/>
  </w:style>
  <w:style w:type="character" w:customStyle="1" w:styleId="WW8Num20z3">
    <w:name w:val="WW8Num20z3"/>
    <w:rsid w:val="001707B3"/>
  </w:style>
  <w:style w:type="character" w:customStyle="1" w:styleId="WW8Num20z4">
    <w:name w:val="WW8Num20z4"/>
    <w:rsid w:val="001707B3"/>
  </w:style>
  <w:style w:type="character" w:customStyle="1" w:styleId="WW8Num20z5">
    <w:name w:val="WW8Num20z5"/>
    <w:rsid w:val="001707B3"/>
  </w:style>
  <w:style w:type="character" w:customStyle="1" w:styleId="WW8Num20z6">
    <w:name w:val="WW8Num20z6"/>
    <w:rsid w:val="001707B3"/>
  </w:style>
  <w:style w:type="character" w:customStyle="1" w:styleId="WW8Num20z7">
    <w:name w:val="WW8Num20z7"/>
    <w:rsid w:val="001707B3"/>
  </w:style>
  <w:style w:type="character" w:customStyle="1" w:styleId="WW8Num20z8">
    <w:name w:val="WW8Num20z8"/>
    <w:rsid w:val="001707B3"/>
  </w:style>
  <w:style w:type="character" w:customStyle="1" w:styleId="WW8Num22z0">
    <w:name w:val="WW8Num22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17z2">
    <w:name w:val="WW8Num17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707B3"/>
  </w:style>
  <w:style w:type="character" w:customStyle="1" w:styleId="WW8Num17z4">
    <w:name w:val="WW8Num17z4"/>
    <w:rsid w:val="001707B3"/>
  </w:style>
  <w:style w:type="character" w:customStyle="1" w:styleId="WW8Num17z5">
    <w:name w:val="WW8Num17z5"/>
    <w:rsid w:val="001707B3"/>
  </w:style>
  <w:style w:type="character" w:customStyle="1" w:styleId="WW8Num17z6">
    <w:name w:val="WW8Num17z6"/>
    <w:rsid w:val="001707B3"/>
  </w:style>
  <w:style w:type="character" w:customStyle="1" w:styleId="WW8Num17z7">
    <w:name w:val="WW8Num17z7"/>
    <w:rsid w:val="001707B3"/>
  </w:style>
  <w:style w:type="character" w:customStyle="1" w:styleId="WW8Num17z8">
    <w:name w:val="WW8Num17z8"/>
    <w:rsid w:val="001707B3"/>
  </w:style>
  <w:style w:type="character" w:customStyle="1" w:styleId="WW-Absatz-Standardschriftart">
    <w:name w:val="WW-Absatz-Standardschriftart"/>
    <w:rsid w:val="001707B3"/>
  </w:style>
  <w:style w:type="character" w:customStyle="1" w:styleId="WW-Absatz-Standardschriftart1">
    <w:name w:val="WW-Absatz-Standardschriftart1"/>
    <w:rsid w:val="001707B3"/>
  </w:style>
  <w:style w:type="character" w:customStyle="1" w:styleId="WW-Absatz-Standardschriftart11">
    <w:name w:val="WW-Absatz-Standardschriftart11"/>
    <w:rsid w:val="001707B3"/>
  </w:style>
  <w:style w:type="character" w:customStyle="1" w:styleId="WW-Absatz-Standardschriftart111">
    <w:name w:val="WW-Absatz-Standardschriftart111"/>
    <w:rsid w:val="001707B3"/>
  </w:style>
  <w:style w:type="character" w:customStyle="1" w:styleId="WW-Absatz-Standardschriftart1111">
    <w:name w:val="WW-Absatz-Standardschriftart1111"/>
    <w:rsid w:val="001707B3"/>
  </w:style>
  <w:style w:type="character" w:customStyle="1" w:styleId="WW-Absatz-Standardschriftart11111">
    <w:name w:val="WW-Absatz-Standardschriftart11111"/>
    <w:rsid w:val="001707B3"/>
  </w:style>
  <w:style w:type="character" w:customStyle="1" w:styleId="WW-Absatz-Standardschriftart111111">
    <w:name w:val="WW-Absatz-Standardschriftart111111"/>
    <w:rsid w:val="001707B3"/>
  </w:style>
  <w:style w:type="character" w:customStyle="1" w:styleId="WW-Absatz-Standardschriftart1111111">
    <w:name w:val="WW-Absatz-Standardschriftart1111111"/>
    <w:rsid w:val="001707B3"/>
  </w:style>
  <w:style w:type="character" w:customStyle="1" w:styleId="WW-Absatz-Standardschriftart11111111">
    <w:name w:val="WW-Absatz-Standardschriftart11111111"/>
    <w:rsid w:val="001707B3"/>
  </w:style>
  <w:style w:type="character" w:customStyle="1" w:styleId="WW-Absatz-Standardschriftart111111111">
    <w:name w:val="WW-Absatz-Standardschriftart111111111"/>
    <w:rsid w:val="001707B3"/>
  </w:style>
  <w:style w:type="character" w:customStyle="1" w:styleId="WW-Absatz-Standardschriftart1111111111">
    <w:name w:val="WW-Absatz-Standardschriftart1111111111"/>
    <w:rsid w:val="001707B3"/>
  </w:style>
  <w:style w:type="character" w:customStyle="1" w:styleId="WW-Absatz-Standardschriftart11111111111">
    <w:name w:val="WW-Absatz-Standardschriftart11111111111"/>
    <w:rsid w:val="001707B3"/>
  </w:style>
  <w:style w:type="character" w:customStyle="1" w:styleId="WW-Absatz-Standardschriftart111111111111">
    <w:name w:val="WW-Absatz-Standardschriftart111111111111"/>
    <w:rsid w:val="001707B3"/>
  </w:style>
  <w:style w:type="character" w:customStyle="1" w:styleId="WW-Absatz-Standardschriftart1111111111111">
    <w:name w:val="WW-Absatz-Standardschriftart1111111111111"/>
    <w:rsid w:val="001707B3"/>
  </w:style>
  <w:style w:type="character" w:customStyle="1" w:styleId="WW-Absatz-Standardschriftart11111111111111">
    <w:name w:val="WW-Absatz-Standardschriftart11111111111111"/>
    <w:rsid w:val="001707B3"/>
  </w:style>
  <w:style w:type="character" w:customStyle="1" w:styleId="WW-Absatz-Standardschriftart111111111111111">
    <w:name w:val="WW-Absatz-Standardschriftart111111111111111"/>
    <w:rsid w:val="001707B3"/>
  </w:style>
  <w:style w:type="character" w:customStyle="1" w:styleId="WW-Absatz-Standardschriftart1111111111111111">
    <w:name w:val="WW-Absatz-Standardschriftart1111111111111111"/>
    <w:rsid w:val="001707B3"/>
  </w:style>
  <w:style w:type="character" w:customStyle="1" w:styleId="WW-Absatz-Standardschriftart11111111111111111">
    <w:name w:val="WW-Absatz-Standardschriftart11111111111111111"/>
    <w:rsid w:val="001707B3"/>
  </w:style>
  <w:style w:type="character" w:customStyle="1" w:styleId="WW-Absatz-Standardschriftart111111111111111111">
    <w:name w:val="WW-Absatz-Standardschriftart111111111111111111"/>
    <w:rsid w:val="001707B3"/>
  </w:style>
  <w:style w:type="character" w:customStyle="1" w:styleId="WW8Num11z2">
    <w:name w:val="WW8Num11z2"/>
    <w:rsid w:val="001707B3"/>
    <w:rPr>
      <w:rFonts w:ascii="Wingdings" w:hAnsi="Wingdings" w:cs="Wingdings"/>
    </w:rPr>
  </w:style>
  <w:style w:type="character" w:customStyle="1" w:styleId="Domylnaczcionkaakapitu14">
    <w:name w:val="Domyślna czcionka akapitu14"/>
    <w:rsid w:val="001707B3"/>
  </w:style>
  <w:style w:type="character" w:customStyle="1" w:styleId="WW-Absatz-Standardschriftart1111111111111111111">
    <w:name w:val="WW-Absatz-Standardschriftart1111111111111111111"/>
    <w:rsid w:val="001707B3"/>
  </w:style>
  <w:style w:type="character" w:customStyle="1" w:styleId="WW-Absatz-Standardschriftart11111111111111111111">
    <w:name w:val="WW-Absatz-Standardschriftart11111111111111111111"/>
    <w:rsid w:val="001707B3"/>
  </w:style>
  <w:style w:type="character" w:customStyle="1" w:styleId="WW-Absatz-Standardschriftart111111111111111111111">
    <w:name w:val="WW-Absatz-Standardschriftart111111111111111111111"/>
    <w:rsid w:val="001707B3"/>
  </w:style>
  <w:style w:type="character" w:customStyle="1" w:styleId="WW-Absatz-Standardschriftart1111111111111111111111">
    <w:name w:val="WW-Absatz-Standardschriftart1111111111111111111111"/>
    <w:rsid w:val="001707B3"/>
  </w:style>
  <w:style w:type="character" w:customStyle="1" w:styleId="WW-Absatz-Standardschriftart11111111111111111111111">
    <w:name w:val="WW-Absatz-Standardschriftart11111111111111111111111"/>
    <w:rsid w:val="001707B3"/>
  </w:style>
  <w:style w:type="character" w:customStyle="1" w:styleId="WW-Absatz-Standardschriftart111111111111111111111111">
    <w:name w:val="WW-Absatz-Standardschriftart111111111111111111111111"/>
    <w:rsid w:val="001707B3"/>
  </w:style>
  <w:style w:type="character" w:customStyle="1" w:styleId="WW-Absatz-Standardschriftart1111111111111111111111111">
    <w:name w:val="WW-Absatz-Standardschriftart1111111111111111111111111"/>
    <w:rsid w:val="001707B3"/>
  </w:style>
  <w:style w:type="character" w:customStyle="1" w:styleId="WW-Absatz-Standardschriftart11111111111111111111111111">
    <w:name w:val="WW-Absatz-Standardschriftart11111111111111111111111111"/>
    <w:rsid w:val="001707B3"/>
  </w:style>
  <w:style w:type="character" w:customStyle="1" w:styleId="WW-Absatz-Standardschriftart111111111111111111111111111">
    <w:name w:val="WW-Absatz-Standardschriftart111111111111111111111111111"/>
    <w:rsid w:val="001707B3"/>
  </w:style>
  <w:style w:type="character" w:customStyle="1" w:styleId="WW-Absatz-Standardschriftart1111111111111111111111111111">
    <w:name w:val="WW-Absatz-Standardschriftart1111111111111111111111111111"/>
    <w:rsid w:val="001707B3"/>
  </w:style>
  <w:style w:type="character" w:customStyle="1" w:styleId="WW-Absatz-Standardschriftart11111111111111111111111111111">
    <w:name w:val="WW-Absatz-Standardschriftart11111111111111111111111111111"/>
    <w:rsid w:val="001707B3"/>
  </w:style>
  <w:style w:type="character" w:customStyle="1" w:styleId="WW-Absatz-Standardschriftart111111111111111111111111111111">
    <w:name w:val="WW-Absatz-Standardschriftart111111111111111111111111111111"/>
    <w:rsid w:val="001707B3"/>
  </w:style>
  <w:style w:type="character" w:customStyle="1" w:styleId="WW-Absatz-Standardschriftart1111111111111111111111111111111">
    <w:name w:val="WW-Absatz-Standardschriftart1111111111111111111111111111111"/>
    <w:rsid w:val="001707B3"/>
  </w:style>
  <w:style w:type="character" w:customStyle="1" w:styleId="WW-Absatz-Standardschriftart11111111111111111111111111111111">
    <w:name w:val="WW-Absatz-Standardschriftart11111111111111111111111111111111"/>
    <w:rsid w:val="001707B3"/>
  </w:style>
  <w:style w:type="character" w:customStyle="1" w:styleId="WW-Absatz-Standardschriftart111111111111111111111111111111111">
    <w:name w:val="WW-Absatz-Standardschriftart111111111111111111111111111111111"/>
    <w:rsid w:val="001707B3"/>
  </w:style>
  <w:style w:type="character" w:customStyle="1" w:styleId="WW-Absatz-Standardschriftart1111111111111111111111111111111111">
    <w:name w:val="WW-Absatz-Standardschriftart1111111111111111111111111111111111"/>
    <w:rsid w:val="001707B3"/>
  </w:style>
  <w:style w:type="character" w:customStyle="1" w:styleId="WW-Absatz-Standardschriftart11111111111111111111111111111111111">
    <w:name w:val="WW-Absatz-Standardschriftart11111111111111111111111111111111111"/>
    <w:rsid w:val="001707B3"/>
  </w:style>
  <w:style w:type="character" w:customStyle="1" w:styleId="WW-Absatz-Standardschriftart111111111111111111111111111111111111">
    <w:name w:val="WW-Absatz-Standardschriftart111111111111111111111111111111111111"/>
    <w:rsid w:val="001707B3"/>
  </w:style>
  <w:style w:type="character" w:customStyle="1" w:styleId="WW-Absatz-Standardschriftart1111111111111111111111111111111111111">
    <w:name w:val="WW-Absatz-Standardschriftart1111111111111111111111111111111111111"/>
    <w:rsid w:val="001707B3"/>
  </w:style>
  <w:style w:type="character" w:customStyle="1" w:styleId="WW-Absatz-Standardschriftart11111111111111111111111111111111111111">
    <w:name w:val="WW-Absatz-Standardschriftart11111111111111111111111111111111111111"/>
    <w:rsid w:val="001707B3"/>
  </w:style>
  <w:style w:type="character" w:customStyle="1" w:styleId="WW8Num5z1">
    <w:name w:val="WW8Num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  <w:rsid w:val="001707B3"/>
  </w:style>
  <w:style w:type="character" w:customStyle="1" w:styleId="WW-Absatz-Standardschriftart1111111111111111111111111111111111111111">
    <w:name w:val="WW-Absatz-Standardschriftart1111111111111111111111111111111111111111"/>
    <w:rsid w:val="001707B3"/>
  </w:style>
  <w:style w:type="character" w:customStyle="1" w:styleId="WW-Absatz-Standardschriftart11111111111111111111111111111111111111111">
    <w:name w:val="WW-Absatz-Standardschriftart11111111111111111111111111111111111111111"/>
    <w:rsid w:val="001707B3"/>
  </w:style>
  <w:style w:type="character" w:customStyle="1" w:styleId="WW-Absatz-Standardschriftart111111111111111111111111111111111111111111">
    <w:name w:val="WW-Absatz-Standardschriftart111111111111111111111111111111111111111111"/>
    <w:rsid w:val="001707B3"/>
  </w:style>
  <w:style w:type="character" w:customStyle="1" w:styleId="WW8Num6z1">
    <w:name w:val="WW8Num6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1707B3"/>
  </w:style>
  <w:style w:type="character" w:customStyle="1" w:styleId="WW-Absatz-Standardschriftart11111111111111111111111111111111111111111111">
    <w:name w:val="WW-Absatz-Standardschriftart11111111111111111111111111111111111111111111"/>
    <w:rsid w:val="001707B3"/>
  </w:style>
  <w:style w:type="character" w:customStyle="1" w:styleId="WW-Absatz-Standardschriftart111111111111111111111111111111111111111111111">
    <w:name w:val="WW-Absatz-Standardschriftart111111111111111111111111111111111111111111111"/>
    <w:rsid w:val="001707B3"/>
  </w:style>
  <w:style w:type="character" w:customStyle="1" w:styleId="Domylnaczcionkaakapitu13">
    <w:name w:val="Domyślna czcionka akapitu13"/>
    <w:rsid w:val="001707B3"/>
  </w:style>
  <w:style w:type="character" w:customStyle="1" w:styleId="WW-Absatz-Standardschriftart1111111111111111111111111111111111111111111111">
    <w:name w:val="WW-Absatz-Standardschriftart1111111111111111111111111111111111111111111111"/>
    <w:rsid w:val="001707B3"/>
  </w:style>
  <w:style w:type="character" w:customStyle="1" w:styleId="WW-Absatz-Standardschriftart11111111111111111111111111111111111111111111111">
    <w:name w:val="WW-Absatz-Standardschriftart11111111111111111111111111111111111111111111111"/>
    <w:rsid w:val="001707B3"/>
  </w:style>
  <w:style w:type="character" w:customStyle="1" w:styleId="WW-Absatz-Standardschriftart111111111111111111111111111111111111111111111111">
    <w:name w:val="WW-Absatz-Standardschriftart111111111111111111111111111111111111111111111111"/>
    <w:rsid w:val="001707B3"/>
  </w:style>
  <w:style w:type="character" w:customStyle="1" w:styleId="Domylnaczcionkaakapitu12">
    <w:name w:val="Domyślna czcionka akapitu12"/>
    <w:rsid w:val="001707B3"/>
  </w:style>
  <w:style w:type="character" w:customStyle="1" w:styleId="WW-Absatz-Standardschriftart1111111111111111111111111111111111111111111111111">
    <w:name w:val="WW-Absatz-Standardschriftart1111111111111111111111111111111111111111111111111"/>
    <w:rsid w:val="001707B3"/>
  </w:style>
  <w:style w:type="character" w:customStyle="1" w:styleId="Domylnaczcionkaakapitu11">
    <w:name w:val="Domyślna czcionka akapitu11"/>
    <w:rsid w:val="001707B3"/>
  </w:style>
  <w:style w:type="character" w:customStyle="1" w:styleId="Domylnaczcionkaakapitu10">
    <w:name w:val="Domyślna czcionka akapitu10"/>
    <w:rsid w:val="001707B3"/>
  </w:style>
  <w:style w:type="character" w:customStyle="1" w:styleId="WW8Num9z2">
    <w:name w:val="WW8Num9z2"/>
    <w:rsid w:val="001707B3"/>
    <w:rPr>
      <w:rFonts w:ascii="Wingdings" w:hAnsi="Wingdings" w:cs="Wingdings"/>
    </w:rPr>
  </w:style>
  <w:style w:type="character" w:customStyle="1" w:styleId="Domylnaczcionkaakapitu9">
    <w:name w:val="Domyślna czcionka akapitu9"/>
    <w:rsid w:val="001707B3"/>
  </w:style>
  <w:style w:type="character" w:customStyle="1" w:styleId="Domylnaczcionkaakapitu8">
    <w:name w:val="Domyślna czcionka akapitu8"/>
    <w:rsid w:val="001707B3"/>
  </w:style>
  <w:style w:type="character" w:customStyle="1" w:styleId="Domylnaczcionkaakapitu7">
    <w:name w:val="Domyślna czcionka akapitu7"/>
    <w:rsid w:val="001707B3"/>
  </w:style>
  <w:style w:type="character" w:customStyle="1" w:styleId="Domylnaczcionkaakapitu6">
    <w:name w:val="Domyślna czcionka akapitu6"/>
    <w:rsid w:val="001707B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707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707B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707B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707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707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707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707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707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707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707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707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707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707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707B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707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707B3"/>
  </w:style>
  <w:style w:type="character" w:customStyle="1" w:styleId="Domylnaczcionkaakapitu5">
    <w:name w:val="Domyślna czcionka akapitu5"/>
    <w:rsid w:val="001707B3"/>
  </w:style>
  <w:style w:type="character" w:customStyle="1" w:styleId="WW8Num8z2">
    <w:name w:val="WW8Num8z2"/>
    <w:rsid w:val="001707B3"/>
    <w:rPr>
      <w:rFonts w:ascii="Wingdings" w:hAnsi="Wingdings" w:cs="Wingdings"/>
    </w:rPr>
  </w:style>
  <w:style w:type="character" w:customStyle="1" w:styleId="Domylnaczcionkaakapitu4">
    <w:name w:val="Domyślna czcionka akapitu4"/>
    <w:rsid w:val="001707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707B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707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707B3"/>
  </w:style>
  <w:style w:type="character" w:customStyle="1" w:styleId="Domylnaczcionkaakapitu3">
    <w:name w:val="Domyślna czcionka akapitu3"/>
    <w:rsid w:val="001707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707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707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707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707B3"/>
  </w:style>
  <w:style w:type="character" w:customStyle="1" w:styleId="Domylnaczcionkaakapitu2">
    <w:name w:val="Domyślna czcionka akapitu2"/>
    <w:rsid w:val="001707B3"/>
  </w:style>
  <w:style w:type="character" w:customStyle="1" w:styleId="WW8Num29z0">
    <w:name w:val="WW8Num29z0"/>
    <w:rsid w:val="001707B3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707B3"/>
    <w:rPr>
      <w:rFonts w:ascii="OpenSymbol" w:hAnsi="OpenSymbol" w:cs="Courier New"/>
    </w:rPr>
  </w:style>
  <w:style w:type="character" w:customStyle="1" w:styleId="WW8Num32z0">
    <w:name w:val="WW8Num32z0"/>
    <w:rsid w:val="001707B3"/>
    <w:rPr>
      <w:rFonts w:ascii="Symbol" w:hAnsi="Symbol" w:cs="Symbol"/>
    </w:rPr>
  </w:style>
  <w:style w:type="character" w:customStyle="1" w:styleId="WW8Num32z1">
    <w:name w:val="WW8Num32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707B3"/>
  </w:style>
  <w:style w:type="character" w:customStyle="1" w:styleId="WW8Num33z0">
    <w:name w:val="WW8Num33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rsid w:val="001707B3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1707B3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707B3"/>
    <w:rPr>
      <w:rFonts w:ascii="OpenSymbol" w:hAnsi="OpenSymbol" w:cs="Courier New"/>
    </w:rPr>
  </w:style>
  <w:style w:type="character" w:customStyle="1" w:styleId="WW8Num36z0">
    <w:name w:val="WW8Num36z0"/>
    <w:rsid w:val="001707B3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707B3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707B3"/>
  </w:style>
  <w:style w:type="character" w:customStyle="1" w:styleId="WW8Num38z0">
    <w:name w:val="WW8Num38z0"/>
    <w:rsid w:val="001707B3"/>
    <w:rPr>
      <w:rFonts w:ascii="Symbol" w:hAnsi="Symbol" w:cs="OpenSymbol"/>
    </w:rPr>
  </w:style>
  <w:style w:type="character" w:customStyle="1" w:styleId="WW8Num38z1">
    <w:name w:val="WW8Num38z1"/>
    <w:rsid w:val="001707B3"/>
    <w:rPr>
      <w:rFonts w:ascii="OpenSymbol" w:hAnsi="OpenSymbol" w:cs="OpenSymbol"/>
    </w:rPr>
  </w:style>
  <w:style w:type="character" w:customStyle="1" w:styleId="WW8Num38z2">
    <w:name w:val="WW8Num38z2"/>
    <w:rsid w:val="001707B3"/>
    <w:rPr>
      <w:rFonts w:ascii="Wingdings" w:hAnsi="Wingdings" w:cs="Wingdings"/>
    </w:rPr>
  </w:style>
  <w:style w:type="character" w:customStyle="1" w:styleId="WW8Num39z0">
    <w:name w:val="WW8Num39z0"/>
    <w:rsid w:val="001707B3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707B3"/>
  </w:style>
  <w:style w:type="character" w:customStyle="1" w:styleId="WW8Num40z0">
    <w:name w:val="WW8Num40z0"/>
    <w:rsid w:val="001707B3"/>
    <w:rPr>
      <w:rFonts w:ascii="Symbol" w:hAnsi="Symbol" w:cs="OpenSymbol"/>
    </w:rPr>
  </w:style>
  <w:style w:type="character" w:customStyle="1" w:styleId="WW8Num41z0">
    <w:name w:val="WW8Num41z0"/>
    <w:rsid w:val="001707B3"/>
    <w:rPr>
      <w:rFonts w:ascii="Symbol" w:hAnsi="Symbol" w:cs="OpenSymbol"/>
    </w:rPr>
  </w:style>
  <w:style w:type="character" w:customStyle="1" w:styleId="WW8Num42z0">
    <w:name w:val="WW8Num42z0"/>
    <w:rsid w:val="001707B3"/>
    <w:rPr>
      <w:rFonts w:ascii="Symbol" w:hAnsi="Symbol" w:cs="OpenSymbol"/>
    </w:rPr>
  </w:style>
  <w:style w:type="character" w:customStyle="1" w:styleId="WW8Num42z1">
    <w:name w:val="WW8Num42z1"/>
    <w:rsid w:val="001707B3"/>
    <w:rPr>
      <w:rFonts w:ascii="OpenSymbol" w:hAnsi="OpenSymbol" w:cs="OpenSymbol"/>
    </w:rPr>
  </w:style>
  <w:style w:type="character" w:customStyle="1" w:styleId="WW8Num43z0">
    <w:name w:val="WW8Num43z0"/>
    <w:rsid w:val="001707B3"/>
    <w:rPr>
      <w:rFonts w:ascii="Symbol" w:hAnsi="Symbol" w:cs="OpenSymbol"/>
    </w:rPr>
  </w:style>
  <w:style w:type="character" w:customStyle="1" w:styleId="WW8Num43z1">
    <w:name w:val="WW8Num43z1"/>
    <w:rsid w:val="001707B3"/>
    <w:rPr>
      <w:rFonts w:ascii="OpenSymbol" w:hAnsi="OpenSymbol" w:cs="OpenSymbol"/>
    </w:rPr>
  </w:style>
  <w:style w:type="character" w:customStyle="1" w:styleId="WW8Num44z0">
    <w:name w:val="WW8Num44z0"/>
    <w:rsid w:val="001707B3"/>
    <w:rPr>
      <w:rFonts w:ascii="Symbol" w:hAnsi="Symbol" w:cs="OpenSymbol"/>
    </w:rPr>
  </w:style>
  <w:style w:type="character" w:customStyle="1" w:styleId="WW8Num44z1">
    <w:name w:val="WW8Num44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707B3"/>
  </w:style>
  <w:style w:type="character" w:customStyle="1" w:styleId="WW8Num40z1">
    <w:name w:val="WW8Num40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707B3"/>
  </w:style>
  <w:style w:type="character" w:customStyle="1" w:styleId="WW8Num37z0">
    <w:name w:val="WW8Num37z0"/>
    <w:rsid w:val="001707B3"/>
    <w:rPr>
      <w:rFonts w:ascii="Symbol" w:hAnsi="Symbol" w:cs="OpenSymbol"/>
    </w:rPr>
  </w:style>
  <w:style w:type="character" w:customStyle="1" w:styleId="WW8Num37z1">
    <w:name w:val="WW8Num37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707B3"/>
  </w:style>
  <w:style w:type="character" w:customStyle="1" w:styleId="WW8Num34z0">
    <w:name w:val="WW8Num34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rsid w:val="001707B3"/>
    <w:rPr>
      <w:rFonts w:ascii="Courier New" w:hAnsi="Courier New" w:cs="Courier New"/>
    </w:rPr>
  </w:style>
  <w:style w:type="character" w:customStyle="1" w:styleId="WW8Num41z1">
    <w:name w:val="WW8Num41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707B3"/>
  </w:style>
  <w:style w:type="character" w:customStyle="1" w:styleId="WW8Num45z0">
    <w:name w:val="WW8Num45z0"/>
    <w:rsid w:val="001707B3"/>
    <w:rPr>
      <w:rFonts w:ascii="Symbol" w:hAnsi="Symbol" w:cs="OpenSymbol"/>
    </w:rPr>
  </w:style>
  <w:style w:type="character" w:customStyle="1" w:styleId="WW8Num45z1">
    <w:name w:val="WW8Num4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707B3"/>
  </w:style>
  <w:style w:type="character" w:customStyle="1" w:styleId="Domylnaczcionkaakapitu1">
    <w:name w:val="Domyślna czcionka akapitu1"/>
    <w:rsid w:val="001707B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707B3"/>
  </w:style>
  <w:style w:type="character" w:customStyle="1" w:styleId="WW8Num22z1">
    <w:name w:val="WW8Num22z1"/>
    <w:rsid w:val="001707B3"/>
    <w:rPr>
      <w:rFonts w:ascii="OpenSymbol" w:hAnsi="OpenSymbol" w:cs="Courier New"/>
    </w:rPr>
  </w:style>
  <w:style w:type="character" w:customStyle="1" w:styleId="WW8Num23z0">
    <w:name w:val="WW8Num23z0"/>
    <w:rsid w:val="001707B3"/>
    <w:rPr>
      <w:rFonts w:ascii="Symbol" w:hAnsi="Symbol" w:cs="Times New Roman"/>
    </w:rPr>
  </w:style>
  <w:style w:type="character" w:customStyle="1" w:styleId="WW8Num23z1">
    <w:name w:val="WW8Num23z1"/>
    <w:rsid w:val="001707B3"/>
    <w:rPr>
      <w:rFonts w:ascii="OpenSymbol" w:hAnsi="OpenSymbol" w:cs="OpenSymbol"/>
    </w:rPr>
  </w:style>
  <w:style w:type="character" w:customStyle="1" w:styleId="WW8Num24z0">
    <w:name w:val="WW8Num24z0"/>
    <w:rsid w:val="001707B3"/>
    <w:rPr>
      <w:rFonts w:ascii="Symbol" w:hAnsi="Symbol" w:cs="Times New Roman"/>
    </w:rPr>
  </w:style>
  <w:style w:type="character" w:customStyle="1" w:styleId="WW8Num24z1">
    <w:name w:val="WW8Num24z1"/>
    <w:rsid w:val="001707B3"/>
    <w:rPr>
      <w:rFonts w:ascii="Symbol" w:hAnsi="Symbol" w:cs="Symbol"/>
    </w:rPr>
  </w:style>
  <w:style w:type="character" w:customStyle="1" w:styleId="WW8Num25z0">
    <w:name w:val="WW8Num25z0"/>
    <w:rsid w:val="001707B3"/>
    <w:rPr>
      <w:rFonts w:ascii="Symbol" w:hAnsi="Symbol" w:cs="Times New Roman"/>
    </w:rPr>
  </w:style>
  <w:style w:type="character" w:customStyle="1" w:styleId="WW8Num25z1">
    <w:name w:val="WW8Num2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707B3"/>
  </w:style>
  <w:style w:type="character" w:customStyle="1" w:styleId="WW8Num21z1">
    <w:name w:val="WW8Num21z1"/>
    <w:rsid w:val="001707B3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707B3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707B3"/>
    <w:rPr>
      <w:rFonts w:ascii="OpenSymbol" w:hAnsi="OpenSymbol" w:cs="Courier New"/>
    </w:rPr>
  </w:style>
  <w:style w:type="character" w:customStyle="1" w:styleId="WW8Num27z0">
    <w:name w:val="WW8Num27z0"/>
    <w:rsid w:val="001707B3"/>
    <w:rPr>
      <w:rFonts w:ascii="Symbol" w:hAnsi="Symbol" w:cs="Times New Roman"/>
    </w:rPr>
  </w:style>
  <w:style w:type="character" w:customStyle="1" w:styleId="WW8Num27z1">
    <w:name w:val="WW8Num27z1"/>
    <w:rsid w:val="001707B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707B3"/>
  </w:style>
  <w:style w:type="character" w:customStyle="1" w:styleId="Znakinumeracji">
    <w:name w:val="Znaki numeracji"/>
    <w:rsid w:val="001707B3"/>
  </w:style>
  <w:style w:type="character" w:customStyle="1" w:styleId="Symbolewypunktowania">
    <w:name w:val="Symbole wypunktowania"/>
    <w:rsid w:val="001707B3"/>
    <w:rPr>
      <w:rFonts w:ascii="OpenSymbol" w:eastAsia="OpenSymbol" w:hAnsi="OpenSymbol" w:cs="OpenSymbol"/>
    </w:rPr>
  </w:style>
  <w:style w:type="character" w:customStyle="1" w:styleId="WW8Num31z0">
    <w:name w:val="WW8Num31z0"/>
    <w:rsid w:val="001707B3"/>
    <w:rPr>
      <w:rFonts w:ascii="Symbol" w:hAnsi="Symbol" w:cs="Symbol"/>
    </w:rPr>
  </w:style>
  <w:style w:type="character" w:customStyle="1" w:styleId="WW8Num31z1">
    <w:name w:val="WW8Num31z1"/>
    <w:rsid w:val="001707B3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707B3"/>
  </w:style>
  <w:style w:type="character" w:styleId="Hipercze">
    <w:name w:val="Hyperlink"/>
    <w:rsid w:val="001707B3"/>
    <w:rPr>
      <w:color w:val="0000FF"/>
      <w:u w:val="single"/>
    </w:rPr>
  </w:style>
  <w:style w:type="character" w:customStyle="1" w:styleId="NagwekZnak">
    <w:name w:val="Nagłówek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StopkaZnak">
    <w:name w:val="Stopka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ListLabel1">
    <w:name w:val="ListLabel 1"/>
    <w:rsid w:val="001707B3"/>
    <w:rPr>
      <w:rFonts w:cs="Courier New"/>
    </w:rPr>
  </w:style>
  <w:style w:type="character" w:customStyle="1" w:styleId="ListLabel2">
    <w:name w:val="ListLabel 2"/>
    <w:rsid w:val="001707B3"/>
    <w:rPr>
      <w:sz w:val="24"/>
    </w:rPr>
  </w:style>
  <w:style w:type="character" w:customStyle="1" w:styleId="ListLabel3">
    <w:name w:val="ListLabel 3"/>
    <w:rsid w:val="001707B3"/>
    <w:rPr>
      <w:b/>
    </w:rPr>
  </w:style>
  <w:style w:type="character" w:customStyle="1" w:styleId="Znakiprzypiswdolnych">
    <w:name w:val="Znaki przypisów dolnych"/>
    <w:rsid w:val="001707B3"/>
    <w:rPr>
      <w:vertAlign w:val="superscript"/>
    </w:rPr>
  </w:style>
  <w:style w:type="character" w:customStyle="1" w:styleId="Podpis1">
    <w:name w:val="Podpis1"/>
    <w:basedOn w:val="Domylnaczcionkaakapitu9"/>
    <w:rsid w:val="001707B3"/>
  </w:style>
  <w:style w:type="character" w:customStyle="1" w:styleId="TekstpodstawowyZnak">
    <w:name w:val="Tekst podstawowy Znak"/>
    <w:rsid w:val="001707B3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707B3"/>
    <w:rPr>
      <w:vertAlign w:val="superscript"/>
    </w:rPr>
  </w:style>
  <w:style w:type="character" w:customStyle="1" w:styleId="TekstprzypisudolnegoZnak">
    <w:name w:val="Tekst przypisu dolnego Znak"/>
    <w:rsid w:val="001707B3"/>
    <w:rPr>
      <w:rFonts w:eastAsia="Lucida Sans Unicode"/>
      <w:kern w:val="1"/>
    </w:rPr>
  </w:style>
  <w:style w:type="character" w:customStyle="1" w:styleId="FontStyle37">
    <w:name w:val="Font Style37"/>
    <w:rsid w:val="001707B3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707B3"/>
    <w:rPr>
      <w:vertAlign w:val="superscript"/>
    </w:rPr>
  </w:style>
  <w:style w:type="character" w:customStyle="1" w:styleId="Znakiprzypiswkocowych">
    <w:name w:val="Znaki przypisów końcowych"/>
    <w:rsid w:val="001707B3"/>
    <w:rPr>
      <w:vertAlign w:val="superscript"/>
    </w:rPr>
  </w:style>
  <w:style w:type="character" w:customStyle="1" w:styleId="WW-Znakiprzypiswkocowych">
    <w:name w:val="WW-Znaki przypisów końcowych"/>
    <w:rsid w:val="001707B3"/>
  </w:style>
  <w:style w:type="character" w:customStyle="1" w:styleId="Odwoanieprzypisukocowego1">
    <w:name w:val="Odwołanie przypisu końcowego1"/>
    <w:rsid w:val="001707B3"/>
    <w:rPr>
      <w:vertAlign w:val="superscript"/>
    </w:rPr>
  </w:style>
  <w:style w:type="character" w:customStyle="1" w:styleId="Odwoanieprzypisudolnego3">
    <w:name w:val="Odwołanie przypisu dolnego3"/>
    <w:rsid w:val="001707B3"/>
    <w:rPr>
      <w:vertAlign w:val="superscript"/>
    </w:rPr>
  </w:style>
  <w:style w:type="character" w:customStyle="1" w:styleId="Odwoanieprzypisukocowego2">
    <w:name w:val="Odwołanie przypisu końcowego2"/>
    <w:rsid w:val="001707B3"/>
    <w:rPr>
      <w:vertAlign w:val="superscript"/>
    </w:rPr>
  </w:style>
  <w:style w:type="character" w:customStyle="1" w:styleId="Odwoanieprzypisudolnego4">
    <w:name w:val="Odwołanie przypisu dolnego4"/>
    <w:rsid w:val="001707B3"/>
    <w:rPr>
      <w:vertAlign w:val="superscript"/>
    </w:rPr>
  </w:style>
  <w:style w:type="character" w:customStyle="1" w:styleId="Odwoanieprzypisukocowego3">
    <w:name w:val="Odwołanie przypisu końcowego3"/>
    <w:rsid w:val="001707B3"/>
    <w:rPr>
      <w:vertAlign w:val="superscript"/>
    </w:rPr>
  </w:style>
  <w:style w:type="character" w:styleId="Odwoanieprzypisudolnego">
    <w:name w:val="footnote reference"/>
    <w:rsid w:val="001707B3"/>
    <w:rPr>
      <w:vertAlign w:val="superscript"/>
    </w:rPr>
  </w:style>
  <w:style w:type="character" w:styleId="Odwoanieprzypisukocowego">
    <w:name w:val="endnote reference"/>
    <w:rsid w:val="001707B3"/>
    <w:rPr>
      <w:vertAlign w:val="superscript"/>
    </w:rPr>
  </w:style>
  <w:style w:type="character" w:customStyle="1" w:styleId="WW8Num116z1">
    <w:name w:val="WW8Num116z1"/>
    <w:rsid w:val="001707B3"/>
    <w:rPr>
      <w:rFonts w:ascii="Trebuchet MS" w:eastAsia="Times New Roman" w:hAnsi="Trebuchet MS" w:cs="Arial"/>
      <w:b w:val="0"/>
    </w:rPr>
  </w:style>
  <w:style w:type="character" w:styleId="UyteHipercze">
    <w:name w:val="FollowedHyperlink"/>
    <w:rsid w:val="001707B3"/>
    <w:rPr>
      <w:color w:val="800080"/>
      <w:u w:val="single"/>
    </w:rPr>
  </w:style>
  <w:style w:type="character" w:customStyle="1" w:styleId="DeltaViewInsertion">
    <w:name w:val="DeltaView Insertion"/>
    <w:rsid w:val="001707B3"/>
    <w:rPr>
      <w:b/>
      <w:i/>
      <w:spacing w:val="0"/>
    </w:rPr>
  </w:style>
  <w:style w:type="character" w:customStyle="1" w:styleId="WW8Num39z2">
    <w:name w:val="WW8Num39z2"/>
    <w:rsid w:val="001707B3"/>
  </w:style>
  <w:style w:type="character" w:customStyle="1" w:styleId="WW8Num39z3">
    <w:name w:val="WW8Num39z3"/>
    <w:rsid w:val="001707B3"/>
  </w:style>
  <w:style w:type="character" w:customStyle="1" w:styleId="WW8Num39z4">
    <w:name w:val="WW8Num39z4"/>
    <w:rsid w:val="001707B3"/>
  </w:style>
  <w:style w:type="character" w:customStyle="1" w:styleId="WW8Num39z5">
    <w:name w:val="WW8Num39z5"/>
    <w:rsid w:val="001707B3"/>
  </w:style>
  <w:style w:type="character" w:customStyle="1" w:styleId="WW8Num39z6">
    <w:name w:val="WW8Num39z6"/>
    <w:rsid w:val="001707B3"/>
  </w:style>
  <w:style w:type="character" w:customStyle="1" w:styleId="WW8Num39z7">
    <w:name w:val="WW8Num39z7"/>
    <w:rsid w:val="001707B3"/>
  </w:style>
  <w:style w:type="character" w:customStyle="1" w:styleId="WW8Num39z8">
    <w:name w:val="WW8Num39z8"/>
    <w:rsid w:val="001707B3"/>
  </w:style>
  <w:style w:type="character" w:customStyle="1" w:styleId="NormalBoldChar">
    <w:name w:val="NormalBold Char"/>
    <w:rsid w:val="001707B3"/>
    <w:rPr>
      <w:b/>
      <w:sz w:val="24"/>
    </w:rPr>
  </w:style>
  <w:style w:type="character" w:customStyle="1" w:styleId="WW8Num40z2">
    <w:name w:val="WW8Num40z2"/>
    <w:rsid w:val="001707B3"/>
  </w:style>
  <w:style w:type="character" w:customStyle="1" w:styleId="WW8Num40z3">
    <w:name w:val="WW8Num40z3"/>
    <w:rsid w:val="001707B3"/>
  </w:style>
  <w:style w:type="character" w:customStyle="1" w:styleId="WW8Num40z4">
    <w:name w:val="WW8Num40z4"/>
    <w:rsid w:val="001707B3"/>
  </w:style>
  <w:style w:type="character" w:customStyle="1" w:styleId="WW8Num40z5">
    <w:name w:val="WW8Num40z5"/>
    <w:rsid w:val="001707B3"/>
  </w:style>
  <w:style w:type="character" w:customStyle="1" w:styleId="WW8Num40z6">
    <w:name w:val="WW8Num40z6"/>
    <w:rsid w:val="001707B3"/>
  </w:style>
  <w:style w:type="character" w:customStyle="1" w:styleId="WW8Num40z7">
    <w:name w:val="WW8Num40z7"/>
    <w:rsid w:val="001707B3"/>
  </w:style>
  <w:style w:type="character" w:customStyle="1" w:styleId="WW8Num40z8">
    <w:name w:val="WW8Num40z8"/>
    <w:rsid w:val="001707B3"/>
  </w:style>
  <w:style w:type="paragraph" w:customStyle="1" w:styleId="Nagwek15">
    <w:name w:val="Nagłówek15"/>
    <w:basedOn w:val="Normalny"/>
    <w:next w:val="Tekstpodstawowy"/>
    <w:rsid w:val="001707B3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707B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Lista">
    <w:name w:val="List"/>
    <w:basedOn w:val="Tekstpodstawowy"/>
    <w:rsid w:val="001707B3"/>
    <w:rPr>
      <w:rFonts w:cs="Tahoma"/>
    </w:rPr>
  </w:style>
  <w:style w:type="paragraph" w:customStyle="1" w:styleId="Podpis15">
    <w:name w:val="Podpis1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07B3"/>
    <w:pPr>
      <w:suppressLineNumbers/>
    </w:pPr>
    <w:rPr>
      <w:rFonts w:cs="Tahoma"/>
    </w:rPr>
  </w:style>
  <w:style w:type="paragraph" w:customStyle="1" w:styleId="Nagwek14">
    <w:name w:val="Nagłówek1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6">
    <w:name w:val="Nagłówek1"/>
    <w:basedOn w:val="Normalny"/>
    <w:next w:val="Tekstpodstawowy"/>
    <w:rsid w:val="001707B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pistreci4">
    <w:name w:val="toc 4"/>
    <w:basedOn w:val="Normalny"/>
    <w:next w:val="Normalny"/>
    <w:rsid w:val="001707B3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rsid w:val="001707B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707B3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1707B3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1707B3"/>
    <w:pPr>
      <w:suppressLineNumbers/>
    </w:pPr>
  </w:style>
  <w:style w:type="paragraph" w:customStyle="1" w:styleId="Nagwektabeli">
    <w:name w:val="Nagłówek tabeli"/>
    <w:basedOn w:val="Zawartotabeli"/>
    <w:rsid w:val="001707B3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1707B3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707B3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1707B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rsid w:val="001707B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rsid w:val="001707B3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707B3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707B3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707B3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707B3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707B3"/>
    <w:pPr>
      <w:spacing w:after="120"/>
    </w:pPr>
  </w:style>
  <w:style w:type="paragraph" w:customStyle="1" w:styleId="oddl-nadpis">
    <w:name w:val="oddíl-nadpis"/>
    <w:rsid w:val="001707B3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707B3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rsid w:val="001707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1707B3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707B3"/>
  </w:style>
  <w:style w:type="paragraph" w:customStyle="1" w:styleId="Zawartoramki">
    <w:name w:val="Zawartość ramki"/>
    <w:basedOn w:val="Tekstpodstawowy"/>
    <w:rsid w:val="001707B3"/>
  </w:style>
  <w:style w:type="paragraph" w:customStyle="1" w:styleId="Annexetitre">
    <w:name w:val="Annexe titre"/>
    <w:basedOn w:val="Normalny"/>
    <w:next w:val="Normalny"/>
    <w:rsid w:val="001707B3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707B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707B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707B3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707B3"/>
    <w:pPr>
      <w:spacing w:before="120" w:after="120"/>
    </w:pPr>
    <w:rPr>
      <w:rFonts w:eastAsia="Calibri"/>
      <w:szCs w:val="22"/>
    </w:rPr>
  </w:style>
  <w:style w:type="character" w:styleId="Odwoaniedokomentarza">
    <w:name w:val="annotation reference"/>
    <w:uiPriority w:val="99"/>
    <w:semiHidden/>
    <w:unhideWhenUsed/>
    <w:rsid w:val="0017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7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7B3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707B3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7B3"/>
    <w:rPr>
      <w:rFonts w:ascii="Tahoma" w:eastAsia="Lucida Sans Unicode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70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1707B3"/>
    <w:rPr>
      <w:b/>
      <w:bCs/>
      <w:i/>
      <w:iCs/>
      <w:color w:val="4472C4" w:themeColor="accent1"/>
    </w:rPr>
  </w:style>
  <w:style w:type="paragraph" w:styleId="Bezodstpw">
    <w:name w:val="No Spacing"/>
    <w:uiPriority w:val="1"/>
    <w:qFormat/>
    <w:rsid w:val="001707B3"/>
    <w:pPr>
      <w:widowControl w:val="0"/>
      <w:suppressAutoHyphens/>
      <w:spacing w:after="0" w:line="240" w:lineRule="auto"/>
    </w:pPr>
    <w:rPr>
      <w:rFonts w:ascii="Cambria" w:eastAsia="Lucida Sans Unicode" w:hAnsi="Cambria" w:cs="Cambri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Piotr B</cp:lastModifiedBy>
  <cp:revision>22</cp:revision>
  <dcterms:created xsi:type="dcterms:W3CDTF">2018-12-18T10:30:00Z</dcterms:created>
  <dcterms:modified xsi:type="dcterms:W3CDTF">2025-12-02T09:41:00Z</dcterms:modified>
</cp:coreProperties>
</file>